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B8ED" w14:textId="77777777" w:rsidR="00377D92" w:rsidRPr="009B6A9B" w:rsidRDefault="00377D92" w:rsidP="00694016">
      <w:pPr>
        <w:widowControl w:val="0"/>
        <w:rPr>
          <w:rFonts w:ascii="Times New Roman" w:hAnsi="Times New Roman" w:cs="Times New Roman"/>
          <w:sz w:val="22"/>
          <w:szCs w:val="22"/>
        </w:rPr>
      </w:pPr>
      <w:r w:rsidRPr="009B6A9B">
        <w:rPr>
          <w:rFonts w:ascii="Times New Roman" w:hAnsi="Times New Roman" w:cs="Times New Roman"/>
          <w:b/>
          <w:sz w:val="22"/>
          <w:szCs w:val="22"/>
        </w:rPr>
        <w:t xml:space="preserve">ALLEGATO 1.2 </w:t>
      </w:r>
    </w:p>
    <w:p w14:paraId="1336339E" w14:textId="77777777" w:rsidR="00377D92" w:rsidRPr="009B6A9B" w:rsidRDefault="00377D92" w:rsidP="00694016">
      <w:pPr>
        <w:widowControl w:val="0"/>
        <w:jc w:val="center"/>
        <w:rPr>
          <w:rFonts w:ascii="Times New Roman" w:hAnsi="Times New Roman" w:cs="Times New Roman"/>
          <w:sz w:val="22"/>
          <w:szCs w:val="22"/>
        </w:rPr>
      </w:pPr>
    </w:p>
    <w:p w14:paraId="2166EDDF" w14:textId="65AA768A" w:rsidR="00377D92" w:rsidRPr="009B6A9B" w:rsidRDefault="00377D92" w:rsidP="00694016">
      <w:pPr>
        <w:widowControl w:val="0"/>
        <w:jc w:val="center"/>
        <w:rPr>
          <w:rFonts w:ascii="Times New Roman" w:hAnsi="Times New Roman" w:cs="Times New Roman"/>
          <w:i/>
          <w:iCs/>
          <w:sz w:val="22"/>
          <w:szCs w:val="22"/>
        </w:rPr>
      </w:pPr>
      <w:r w:rsidRPr="009B6A9B">
        <w:rPr>
          <w:rFonts w:ascii="Times New Roman" w:hAnsi="Times New Roman" w:cs="Times New Roman"/>
          <w:i/>
          <w:iCs/>
          <w:sz w:val="22"/>
          <w:szCs w:val="22"/>
        </w:rPr>
        <w:t>“</w:t>
      </w:r>
      <w:r w:rsidR="009A50DA" w:rsidRPr="009B6A9B">
        <w:rPr>
          <w:rFonts w:ascii="Times New Roman" w:hAnsi="Times New Roman" w:cs="Times New Roman"/>
          <w:i/>
          <w:iCs/>
          <w:sz w:val="22"/>
          <w:szCs w:val="22"/>
        </w:rPr>
        <w:t>Dichiarazioni integrative e accettazione condizioni generali di partecipazione di ciascun operatore economico concorrente</w:t>
      </w:r>
      <w:r w:rsidRPr="009B6A9B">
        <w:rPr>
          <w:rFonts w:ascii="Times New Roman" w:hAnsi="Times New Roman" w:cs="Times New Roman"/>
          <w:i/>
          <w:iCs/>
          <w:sz w:val="22"/>
          <w:szCs w:val="22"/>
        </w:rPr>
        <w:t>”</w:t>
      </w:r>
    </w:p>
    <w:p w14:paraId="04C043B4" w14:textId="77777777" w:rsidR="00377D92" w:rsidRPr="009B6A9B" w:rsidRDefault="00377D92" w:rsidP="00694016">
      <w:pPr>
        <w:widowControl w:val="0"/>
        <w:rPr>
          <w:rFonts w:ascii="Times New Roman" w:hAnsi="Times New Roman" w:cs="Times New Roman"/>
          <w:b/>
          <w:sz w:val="22"/>
          <w:szCs w:val="22"/>
        </w:rPr>
      </w:pPr>
      <w:r w:rsidRPr="009B6A9B">
        <w:rPr>
          <w:rFonts w:ascii="Times New Roman" w:hAnsi="Times New Roman" w:cs="Times New Roman"/>
          <w:b/>
          <w:sz w:val="22"/>
          <w:szCs w:val="22"/>
        </w:rPr>
        <w:t xml:space="preserve"> </w:t>
      </w:r>
    </w:p>
    <w:p w14:paraId="5EF21300" w14:textId="77777777" w:rsidR="00377D92" w:rsidRPr="009B6A9B" w:rsidRDefault="00377D92" w:rsidP="00694016">
      <w:pPr>
        <w:widowControl w:val="0"/>
        <w:jc w:val="both"/>
        <w:rPr>
          <w:rFonts w:ascii="Times New Roman" w:hAnsi="Times New Roman" w:cs="Times New Roman"/>
          <w:b/>
          <w:sz w:val="22"/>
          <w:szCs w:val="22"/>
        </w:rPr>
      </w:pPr>
      <w:r w:rsidRPr="009B6A9B">
        <w:rPr>
          <w:rFonts w:ascii="Times New Roman" w:hAnsi="Times New Roman" w:cs="Times New Roman"/>
          <w:sz w:val="22"/>
          <w:szCs w:val="22"/>
        </w:rPr>
        <w:t xml:space="preserve">(Dichiarazione rilasciata anche ai sensi degli artt. 46 e 47 del D.P.R. n. 445/2000 e </w:t>
      </w:r>
      <w:proofErr w:type="spellStart"/>
      <w:r w:rsidRPr="009B6A9B">
        <w:rPr>
          <w:rFonts w:ascii="Times New Roman" w:hAnsi="Times New Roman" w:cs="Times New Roman"/>
          <w:sz w:val="22"/>
          <w:szCs w:val="22"/>
        </w:rPr>
        <w:t>s.m.i.</w:t>
      </w:r>
      <w:proofErr w:type="spellEnd"/>
      <w:r w:rsidRPr="009B6A9B">
        <w:rPr>
          <w:rFonts w:ascii="Times New Roman" w:hAnsi="Times New Roman" w:cs="Times New Roman"/>
          <w:sz w:val="22"/>
          <w:szCs w:val="22"/>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9B6A9B">
        <w:rPr>
          <w:rFonts w:ascii="Times New Roman" w:hAnsi="Times New Roman" w:cs="Times New Roman"/>
          <w:sz w:val="22"/>
          <w:szCs w:val="22"/>
        </w:rPr>
        <w:t>s.m.i.</w:t>
      </w:r>
      <w:proofErr w:type="spellEnd"/>
      <w:r w:rsidRPr="009B6A9B">
        <w:rPr>
          <w:rFonts w:ascii="Times New Roman" w:hAnsi="Times New Roman" w:cs="Times New Roman"/>
          <w:sz w:val="22"/>
          <w:szCs w:val="22"/>
        </w:rPr>
        <w:t xml:space="preserve"> e, laddove applicabile, nel rispetto di quanto previsto nell’art. 33 del medesimo D.P.R.     </w:t>
      </w:r>
    </w:p>
    <w:p w14:paraId="07CFD333" w14:textId="77777777" w:rsidR="00C04F78" w:rsidRPr="009B6A9B" w:rsidRDefault="00C04F78" w:rsidP="00694016">
      <w:pPr>
        <w:widowControl w:val="0"/>
        <w:ind w:left="5806"/>
        <w:rPr>
          <w:rFonts w:ascii="Times New Roman" w:hAnsi="Times New Roman" w:cs="Times New Roman"/>
          <w:b/>
          <w:sz w:val="22"/>
          <w:szCs w:val="22"/>
        </w:rPr>
      </w:pPr>
    </w:p>
    <w:p w14:paraId="4AE60A18" w14:textId="77777777" w:rsidR="00377D92" w:rsidRPr="009B6A9B" w:rsidRDefault="00377D92" w:rsidP="00694016">
      <w:pPr>
        <w:widowControl w:val="0"/>
        <w:ind w:left="5806"/>
        <w:rPr>
          <w:rFonts w:ascii="Times New Roman" w:hAnsi="Times New Roman" w:cs="Times New Roman"/>
          <w:b/>
          <w:sz w:val="22"/>
          <w:szCs w:val="22"/>
        </w:rPr>
      </w:pPr>
      <w:r w:rsidRPr="009B6A9B">
        <w:rPr>
          <w:rFonts w:ascii="Times New Roman" w:hAnsi="Times New Roman" w:cs="Times New Roman"/>
          <w:b/>
          <w:sz w:val="22"/>
          <w:szCs w:val="22"/>
        </w:rPr>
        <w:t xml:space="preserve">All’Autorità di Sistema Portuale del Mare Adriatico Centrale - Molo S. Maria – Porto                </w:t>
      </w:r>
    </w:p>
    <w:p w14:paraId="761E07E4" w14:textId="77777777" w:rsidR="00377D92" w:rsidRPr="009B6A9B" w:rsidRDefault="00377D92" w:rsidP="00694016">
      <w:pPr>
        <w:widowControl w:val="0"/>
        <w:ind w:left="5806"/>
        <w:rPr>
          <w:rFonts w:ascii="Times New Roman" w:hAnsi="Times New Roman" w:cs="Times New Roman"/>
          <w:b/>
          <w:sz w:val="22"/>
          <w:szCs w:val="22"/>
        </w:rPr>
      </w:pPr>
      <w:r w:rsidRPr="009B6A9B">
        <w:rPr>
          <w:rFonts w:ascii="Times New Roman" w:hAnsi="Times New Roman" w:cs="Times New Roman"/>
          <w:b/>
          <w:sz w:val="22"/>
          <w:szCs w:val="22"/>
        </w:rPr>
        <w:t xml:space="preserve">60121 Ancona </w:t>
      </w:r>
    </w:p>
    <w:p w14:paraId="7921B979" w14:textId="77777777" w:rsidR="00377D92" w:rsidRPr="009B6A9B" w:rsidRDefault="00377D92" w:rsidP="00694016">
      <w:pPr>
        <w:widowControl w:val="0"/>
        <w:jc w:val="both"/>
        <w:rPr>
          <w:rFonts w:ascii="Times New Roman" w:eastAsia="Times New Roman" w:hAnsi="Times New Roman" w:cs="Times New Roman"/>
          <w:sz w:val="22"/>
          <w:szCs w:val="22"/>
          <w:lang w:eastAsia="it-IT"/>
        </w:rPr>
      </w:pPr>
    </w:p>
    <w:p w14:paraId="1DD55CB5" w14:textId="77777777" w:rsidR="00377D92" w:rsidRPr="009B6A9B" w:rsidRDefault="00377D92" w:rsidP="00694016">
      <w:pPr>
        <w:widowControl w:val="0"/>
        <w:jc w:val="both"/>
        <w:rPr>
          <w:rFonts w:ascii="Times New Roman" w:eastAsia="Times New Roman" w:hAnsi="Times New Roman" w:cs="Times New Roman"/>
          <w:sz w:val="22"/>
          <w:szCs w:val="22"/>
          <w:lang w:eastAsia="it-IT"/>
        </w:rPr>
      </w:pPr>
    </w:p>
    <w:p w14:paraId="541E3E5E" w14:textId="77777777" w:rsidR="0030712D" w:rsidRPr="009B6A9B" w:rsidRDefault="0030712D" w:rsidP="0030712D">
      <w:pPr>
        <w:widowControl w:val="0"/>
        <w:autoSpaceDE w:val="0"/>
        <w:autoSpaceDN w:val="0"/>
        <w:adjustRightInd w:val="0"/>
        <w:jc w:val="both"/>
        <w:rPr>
          <w:rFonts w:ascii="Times New Roman" w:hAnsi="Times New Roman" w:cs="Times New Roman"/>
          <w:b/>
          <w:bCs/>
          <w:sz w:val="22"/>
          <w:szCs w:val="22"/>
        </w:rPr>
      </w:pPr>
      <w:bookmarkStart w:id="0" w:name="_Hlk145158437"/>
      <w:r w:rsidRPr="009B6A9B">
        <w:rPr>
          <w:rFonts w:ascii="Times New Roman" w:hAnsi="Times New Roman" w:cs="Times New Roman"/>
          <w:b/>
          <w:sz w:val="22"/>
          <w:szCs w:val="22"/>
        </w:rPr>
        <w:t xml:space="preserve">OGGETTO: </w:t>
      </w:r>
      <w:r w:rsidRPr="009B6A9B">
        <w:rPr>
          <w:rFonts w:ascii="Times New Roman" w:hAnsi="Times New Roman" w:cs="Times New Roman"/>
          <w:b/>
          <w:bCs/>
          <w:sz w:val="22"/>
          <w:szCs w:val="22"/>
        </w:rPr>
        <w:t xml:space="preserve">Procedura </w:t>
      </w:r>
      <w:bookmarkStart w:id="1" w:name="_Hlk153967891"/>
      <w:bookmarkStart w:id="2" w:name="_Hlk151477184"/>
      <w:bookmarkEnd w:id="0"/>
      <w:r w:rsidRPr="009B6A9B">
        <w:rPr>
          <w:rFonts w:ascii="Times New Roman" w:hAnsi="Times New Roman" w:cs="Times New Roman"/>
          <w:b/>
          <w:bCs/>
          <w:sz w:val="22"/>
          <w:szCs w:val="22"/>
        </w:rPr>
        <w:t>aperta telematica ai sensi dell’art. 71 del d. lgs 36/2023 per lavori di “Realizzazione di nuove sovrastrutture di pavimentazione nella zona del molo sud al porto di Ancona.”</w:t>
      </w:r>
    </w:p>
    <w:bookmarkEnd w:id="1"/>
    <w:p w14:paraId="274B7265" w14:textId="7DAAE41C" w:rsidR="0030712D" w:rsidRPr="009B6A9B" w:rsidRDefault="0030712D" w:rsidP="0030712D">
      <w:pPr>
        <w:widowControl w:val="0"/>
        <w:autoSpaceDE w:val="0"/>
        <w:autoSpaceDN w:val="0"/>
        <w:adjustRightInd w:val="0"/>
        <w:jc w:val="both"/>
        <w:rPr>
          <w:rFonts w:ascii="Times New Roman" w:hAnsi="Times New Roman" w:cs="Times New Roman"/>
          <w:b/>
          <w:bCs/>
          <w:sz w:val="22"/>
          <w:szCs w:val="22"/>
        </w:rPr>
      </w:pPr>
      <w:r w:rsidRPr="009B6A9B">
        <w:rPr>
          <w:rFonts w:ascii="Times New Roman" w:hAnsi="Times New Roman" w:cs="Times New Roman"/>
          <w:b/>
          <w:bCs/>
          <w:sz w:val="22"/>
          <w:szCs w:val="22"/>
        </w:rPr>
        <w:t xml:space="preserve">(C.U.I. L00093910420202000002, C.U.P. J37G20000360005, CIG: </w:t>
      </w:r>
      <w:r w:rsidR="000B1B2C" w:rsidRPr="000B1B2C">
        <w:rPr>
          <w:rFonts w:ascii="Times New Roman" w:hAnsi="Times New Roman" w:cs="Times New Roman"/>
          <w:b/>
          <w:bCs/>
          <w:sz w:val="22"/>
          <w:szCs w:val="22"/>
        </w:rPr>
        <w:t>B0D6C7D2E3</w:t>
      </w:r>
      <w:r w:rsidRPr="009B6A9B">
        <w:rPr>
          <w:rFonts w:ascii="Times New Roman" w:hAnsi="Times New Roman" w:cs="Times New Roman"/>
          <w:b/>
          <w:bCs/>
          <w:sz w:val="22"/>
          <w:szCs w:val="22"/>
        </w:rPr>
        <w:t>)</w:t>
      </w:r>
      <w:bookmarkEnd w:id="2"/>
    </w:p>
    <w:p w14:paraId="3B1826FB" w14:textId="77777777" w:rsidR="00583C12" w:rsidRPr="009B6A9B" w:rsidRDefault="00583C12" w:rsidP="00694016">
      <w:pPr>
        <w:widowControl w:val="0"/>
        <w:autoSpaceDE w:val="0"/>
        <w:autoSpaceDN w:val="0"/>
        <w:adjustRightInd w:val="0"/>
        <w:jc w:val="both"/>
        <w:rPr>
          <w:rFonts w:ascii="Times New Roman" w:eastAsia="Times New Roman" w:hAnsi="Times New Roman" w:cs="Times New Roman"/>
          <w:b/>
          <w:sz w:val="22"/>
          <w:szCs w:val="22"/>
          <w:lang w:eastAsia="it-IT"/>
        </w:rPr>
      </w:pPr>
    </w:p>
    <w:p w14:paraId="2B73137A" w14:textId="77777777" w:rsidR="00377D92" w:rsidRPr="009B6A9B"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Il sottoscritto ___________________________, nato il _____________       a_____________________________, domiciliato per la carica presso la sede societaria ove </w:t>
      </w:r>
      <w:r w:rsidR="009757B1" w:rsidRPr="009B6A9B">
        <w:rPr>
          <w:rFonts w:ascii="Times New Roman" w:eastAsia="Times New Roman" w:hAnsi="Times New Roman" w:cs="Times New Roman"/>
          <w:sz w:val="22"/>
          <w:szCs w:val="22"/>
          <w:lang w:eastAsia="ar-SA"/>
        </w:rPr>
        <w:t>appresso, in qualità di</w:t>
      </w:r>
      <w:r w:rsidRPr="009B6A9B">
        <w:rPr>
          <w:rFonts w:ascii="Times New Roman" w:eastAsia="Times New Roman" w:hAnsi="Times New Roman" w:cs="Times New Roman"/>
          <w:sz w:val="22"/>
          <w:szCs w:val="22"/>
          <w:lang w:eastAsia="ar-SA"/>
        </w:rPr>
        <w:t xml:space="preserve">    ________________________   dell’Impresa    _______________________ , con sede in  __________________________ , Via_____________________ , Partita IVA n.  _______________________    , codice fiscale n. _______________________________     , stabilita in (specificare lo Stato membro di riferimento se diverso dallo Stato membro della sede legale) ___________________________     , iscritta dal   ______________________    al Registro delle Imprese della Camera di Commercio Industria Artigianato e Agricoltura della provincia di   ___________________________al numero   ______________________    per attività di __________________________       (in caso di società con sede in uno Stato diverso dall’Italia, indicare i dati equivalenti vigenti nel relativo Stato), CCNL ordinariamente applicato __________________________     , operante con (barrare tutte le tipologie di lavoratori utilizzate dal Concorrente):   </w:t>
      </w:r>
    </w:p>
    <w:p w14:paraId="78BF076F" w14:textId="77777777" w:rsidR="00377D92" w:rsidRPr="009B6A9B"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lavoratori dipendenti e/o parasubordinati;   </w:t>
      </w:r>
    </w:p>
    <w:p w14:paraId="538D1E8A" w14:textId="489DBEE4" w:rsidR="00377D92" w:rsidRPr="009B6A9B" w:rsidRDefault="00377D92" w:rsidP="00DF4E11">
      <w:pPr>
        <w:widowControl w:val="0"/>
        <w:numPr>
          <w:ilvl w:val="0"/>
          <w:numId w:val="4"/>
        </w:numPr>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soci iscritti ad una delle Gestioni dei lavoratori autonomi amministrate dall’INPS dei quali si riportano i relativi codici </w:t>
      </w:r>
      <w:r w:rsidR="009757B1" w:rsidRPr="009B6A9B">
        <w:rPr>
          <w:rFonts w:ascii="Times New Roman" w:hAnsi="Times New Roman" w:cs="Times New Roman"/>
          <w:sz w:val="22"/>
          <w:szCs w:val="22"/>
          <w:lang w:eastAsia="ar-SA"/>
        </w:rPr>
        <w:t xml:space="preserve">fiscali: </w:t>
      </w:r>
      <w:r w:rsidRPr="009B6A9B">
        <w:rPr>
          <w:rFonts w:ascii="Times New Roman" w:hAnsi="Times New Roman" w:cs="Times New Roman"/>
          <w:sz w:val="22"/>
          <w:szCs w:val="22"/>
          <w:lang w:eastAsia="ar-SA"/>
        </w:rPr>
        <w:t xml:space="preserve">   </w:t>
      </w:r>
      <w:r w:rsidR="009757B1" w:rsidRPr="009B6A9B">
        <w:rPr>
          <w:rFonts w:ascii="Times New Roman" w:hAnsi="Times New Roman" w:cs="Times New Roman"/>
          <w:sz w:val="22"/>
          <w:szCs w:val="22"/>
          <w:lang w:eastAsia="ar-SA"/>
        </w:rPr>
        <w:t xml:space="preserve">                 </w:t>
      </w:r>
      <w:r w:rsidRPr="009B6A9B">
        <w:rPr>
          <w:rFonts w:ascii="Times New Roman" w:hAnsi="Times New Roman" w:cs="Times New Roman"/>
          <w:sz w:val="22"/>
          <w:szCs w:val="22"/>
          <w:lang w:eastAsia="ar-SA"/>
        </w:rPr>
        <w:t xml:space="preserve">, </w:t>
      </w:r>
    </w:p>
    <w:p w14:paraId="67D97FA7" w14:textId="561B98BB" w:rsidR="00377D92" w:rsidRPr="009B6A9B"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Ufficio Provinciale del Lavoro</w:t>
      </w:r>
      <w:r w:rsidR="009A50DA" w:rsidRPr="009B6A9B">
        <w:rPr>
          <w:rFonts w:ascii="Times New Roman" w:eastAsia="Times New Roman" w:hAnsi="Times New Roman" w:cs="Times New Roman"/>
          <w:sz w:val="22"/>
          <w:szCs w:val="22"/>
          <w:lang w:eastAsia="ar-SA"/>
        </w:rPr>
        <w:t xml:space="preserve"> / Centro per l’impiego /ufficio collocamento mirato </w:t>
      </w:r>
      <w:r w:rsidRPr="009B6A9B">
        <w:rPr>
          <w:rFonts w:ascii="Times New Roman" w:eastAsia="Times New Roman" w:hAnsi="Times New Roman" w:cs="Times New Roman"/>
          <w:sz w:val="22"/>
          <w:szCs w:val="22"/>
          <w:lang w:eastAsia="ar-SA"/>
        </w:rPr>
        <w:t xml:space="preserve">competente a certificare la situazione di ottemperanza agli obblighi di assunzione di cui alle norme della Legge n. 68/1999 ___________       in Via ____________ </w:t>
      </w:r>
      <w:bookmarkStart w:id="3" w:name="_Hlk161223957"/>
      <w:proofErr w:type="spellStart"/>
      <w:r w:rsidRPr="009B6A9B">
        <w:rPr>
          <w:rFonts w:ascii="Times New Roman" w:eastAsia="Times New Roman" w:hAnsi="Times New Roman" w:cs="Times New Roman"/>
          <w:sz w:val="22"/>
          <w:szCs w:val="22"/>
          <w:lang w:eastAsia="ar-SA"/>
        </w:rPr>
        <w:t>pec</w:t>
      </w:r>
      <w:proofErr w:type="spellEnd"/>
      <w:r w:rsidRPr="009B6A9B">
        <w:rPr>
          <w:rFonts w:ascii="Times New Roman" w:eastAsia="Times New Roman" w:hAnsi="Times New Roman" w:cs="Times New Roman"/>
          <w:sz w:val="22"/>
          <w:szCs w:val="22"/>
          <w:lang w:eastAsia="ar-SA"/>
        </w:rPr>
        <w:t>: ____________________;</w:t>
      </w:r>
      <w:bookmarkEnd w:id="3"/>
    </w:p>
    <w:p w14:paraId="1E031C9C" w14:textId="77777777" w:rsidR="00377D92" w:rsidRPr="009B6A9B"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sz w:val="22"/>
          <w:szCs w:val="22"/>
          <w:lang w:eastAsia="ar-SA"/>
        </w:rPr>
        <w:t xml:space="preserve"> </w:t>
      </w: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 xml:space="preserve">INPS </w:t>
      </w:r>
      <w:r w:rsidRPr="009B6A9B">
        <w:rPr>
          <w:rFonts w:ascii="Times New Roman" w:eastAsia="Times New Roman" w:hAnsi="Times New Roman" w:cs="Times New Roman"/>
          <w:color w:val="000000"/>
          <w:spacing w:val="-2"/>
          <w:sz w:val="22"/>
          <w:szCs w:val="22"/>
          <w:lang w:eastAsia="it-IT"/>
        </w:rPr>
        <w:t>di appartenenza ……..……….......................................................</w:t>
      </w:r>
    </w:p>
    <w:p w14:paraId="786D5892" w14:textId="77777777" w:rsidR="00377D92" w:rsidRPr="009B6A9B"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ab/>
        <w:t>Numero di posizione INPS (Matricola) .......................................................................................</w:t>
      </w:r>
    </w:p>
    <w:p w14:paraId="15EBD952" w14:textId="77777777" w:rsidR="00377D92" w:rsidRPr="009B6A9B" w:rsidRDefault="00377D92" w:rsidP="00DF4E11">
      <w:pPr>
        <w:widowControl w:val="0"/>
        <w:numPr>
          <w:ilvl w:val="0"/>
          <w:numId w:val="2"/>
        </w:numPr>
        <w:tabs>
          <w:tab w:val="num" w:pos="851"/>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INAIL</w:t>
      </w:r>
      <w:r w:rsidRPr="009B6A9B">
        <w:rPr>
          <w:rFonts w:ascii="Times New Roman" w:eastAsia="Times New Roman" w:hAnsi="Times New Roman" w:cs="Times New Roman"/>
          <w:color w:val="000000"/>
          <w:spacing w:val="-2"/>
          <w:sz w:val="22"/>
          <w:szCs w:val="22"/>
          <w:lang w:eastAsia="it-IT"/>
        </w:rPr>
        <w:t xml:space="preserve"> di appartenenza .......................................................................................................</w:t>
      </w:r>
    </w:p>
    <w:p w14:paraId="13FCD112" w14:textId="77777777" w:rsidR="00377D92" w:rsidRPr="009B6A9B"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ab/>
        <w:t>Numero di posizione INAIL (PAT) ...........................................................................................</w:t>
      </w:r>
    </w:p>
    <w:p w14:paraId="64ED4E71" w14:textId="77777777" w:rsidR="00377D92" w:rsidRPr="009B6A9B" w:rsidRDefault="00377D92" w:rsidP="00694016">
      <w:pPr>
        <w:widowControl w:val="0"/>
        <w:numPr>
          <w:ilvl w:val="12"/>
          <w:numId w:val="0"/>
        </w:numPr>
        <w:tabs>
          <w:tab w:val="num" w:pos="851"/>
        </w:tabs>
        <w:autoSpaceDE w:val="0"/>
        <w:autoSpaceDN w:val="0"/>
        <w:adjustRightInd w:val="0"/>
        <w:spacing w:line="360" w:lineRule="auto"/>
        <w:jc w:val="both"/>
        <w:rPr>
          <w:rFonts w:ascii="Times New Roman" w:eastAsia="Times New Roman" w:hAnsi="Times New Roman" w:cs="Times New Roman"/>
          <w:color w:val="000000"/>
          <w:sz w:val="22"/>
          <w:szCs w:val="22"/>
          <w:lang w:eastAsia="it-IT"/>
        </w:rPr>
      </w:pPr>
      <w:r w:rsidRPr="009B6A9B">
        <w:rPr>
          <w:rFonts w:ascii="Times New Roman" w:eastAsia="Times New Roman" w:hAnsi="Times New Roman" w:cs="Times New Roman"/>
          <w:color w:val="000000"/>
          <w:sz w:val="22"/>
          <w:szCs w:val="22"/>
          <w:lang w:eastAsia="it-IT"/>
        </w:rPr>
        <w:tab/>
        <w:t>Codice ditta: …………………………….………………………………………………</w:t>
      </w:r>
    </w:p>
    <w:p w14:paraId="7EE73A03" w14:textId="77777777" w:rsidR="00377D92" w:rsidRPr="009B6A9B" w:rsidRDefault="00377D92" w:rsidP="00DF4E11">
      <w:pPr>
        <w:widowControl w:val="0"/>
        <w:numPr>
          <w:ilvl w:val="0"/>
          <w:numId w:val="2"/>
        </w:numPr>
        <w:tabs>
          <w:tab w:val="num" w:pos="851"/>
          <w:tab w:val="left" w:pos="928"/>
        </w:tabs>
        <w:autoSpaceDE w:val="0"/>
        <w:autoSpaceDN w:val="0"/>
        <w:adjustRightInd w:val="0"/>
        <w:spacing w:line="360" w:lineRule="auto"/>
        <w:ind w:left="0" w:firstLine="0"/>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CASSA EDILE</w:t>
      </w:r>
      <w:r w:rsidRPr="009B6A9B">
        <w:rPr>
          <w:rFonts w:ascii="Times New Roman" w:eastAsia="Times New Roman" w:hAnsi="Times New Roman" w:cs="Times New Roman"/>
          <w:color w:val="000000"/>
          <w:spacing w:val="-2"/>
          <w:sz w:val="22"/>
          <w:szCs w:val="22"/>
          <w:lang w:eastAsia="it-IT"/>
        </w:rPr>
        <w:t xml:space="preserve"> (o similare ..........................) di appartenenza .........................................</w:t>
      </w:r>
    </w:p>
    <w:p w14:paraId="07A973B0" w14:textId="77777777" w:rsidR="00377D92" w:rsidRPr="009B6A9B" w:rsidRDefault="00377D92" w:rsidP="00694016">
      <w:pPr>
        <w:widowControl w:val="0"/>
        <w:numPr>
          <w:ilvl w:val="12"/>
          <w:numId w:val="0"/>
        </w:numPr>
        <w:tabs>
          <w:tab w:val="num" w:pos="851"/>
          <w:tab w:val="left" w:pos="928"/>
        </w:tabs>
        <w:autoSpaceDE w:val="0"/>
        <w:autoSpaceDN w:val="0"/>
        <w:adjustRightInd w:val="0"/>
        <w:spacing w:line="360" w:lineRule="auto"/>
        <w:jc w:val="both"/>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lastRenderedPageBreak/>
        <w:tab/>
      </w:r>
      <w:r w:rsidRPr="009B6A9B">
        <w:rPr>
          <w:rFonts w:ascii="Times New Roman" w:eastAsia="Times New Roman" w:hAnsi="Times New Roman" w:cs="Times New Roman"/>
          <w:color w:val="000000"/>
          <w:spacing w:val="-2"/>
          <w:sz w:val="22"/>
          <w:szCs w:val="22"/>
          <w:lang w:eastAsia="it-IT"/>
        </w:rPr>
        <w:tab/>
        <w:t>Numero di posizione CASSA EDILE (o similare) ....................................................................</w:t>
      </w:r>
    </w:p>
    <w:p w14:paraId="0AC7DE50" w14:textId="1B65CE24" w:rsidR="00724FCB" w:rsidRPr="009B6A9B" w:rsidRDefault="00724FCB" w:rsidP="00DF4E11">
      <w:pPr>
        <w:pStyle w:val="Paragrafoelenco"/>
        <w:widowControl w:val="0"/>
        <w:numPr>
          <w:ilvl w:val="0"/>
          <w:numId w:val="2"/>
        </w:numPr>
        <w:tabs>
          <w:tab w:val="clear" w:pos="1648"/>
          <w:tab w:val="num" w:pos="851"/>
          <w:tab w:val="left" w:pos="928"/>
        </w:tabs>
        <w:autoSpaceDE w:val="0"/>
        <w:autoSpaceDN w:val="0"/>
        <w:adjustRightInd w:val="0"/>
        <w:spacing w:line="360" w:lineRule="auto"/>
        <w:ind w:left="0" w:firstLine="0"/>
        <w:rPr>
          <w:rFonts w:ascii="Times New Roman" w:eastAsia="Times New Roman" w:hAnsi="Times New Roman" w:cs="Times New Roman"/>
          <w:color w:val="000000"/>
          <w:spacing w:val="-2"/>
          <w:sz w:val="22"/>
          <w:szCs w:val="22"/>
          <w:lang w:eastAsia="it-IT"/>
        </w:rPr>
      </w:pPr>
      <w:r w:rsidRPr="009B6A9B">
        <w:rPr>
          <w:rFonts w:ascii="Times New Roman" w:eastAsia="Times New Roman" w:hAnsi="Times New Roman" w:cs="Times New Roman"/>
          <w:color w:val="000000"/>
          <w:spacing w:val="-2"/>
          <w:sz w:val="22"/>
          <w:szCs w:val="22"/>
          <w:lang w:eastAsia="it-IT"/>
        </w:rPr>
        <w:t xml:space="preserve">Sede </w:t>
      </w:r>
      <w:r w:rsidRPr="009B6A9B">
        <w:rPr>
          <w:rFonts w:ascii="Times New Roman" w:eastAsia="Times New Roman" w:hAnsi="Times New Roman" w:cs="Times New Roman"/>
          <w:b/>
          <w:color w:val="000000"/>
          <w:spacing w:val="-2"/>
          <w:sz w:val="22"/>
          <w:szCs w:val="22"/>
          <w:lang w:eastAsia="it-IT"/>
        </w:rPr>
        <w:t>AGENZIA DELLE ENTRATE DI COMPETENZA</w:t>
      </w:r>
      <w:r w:rsidRPr="009B6A9B">
        <w:rPr>
          <w:rFonts w:ascii="Times New Roman" w:eastAsia="Times New Roman" w:hAnsi="Times New Roman" w:cs="Times New Roman"/>
          <w:color w:val="000000"/>
          <w:spacing w:val="-2"/>
          <w:sz w:val="22"/>
          <w:szCs w:val="22"/>
          <w:lang w:eastAsia="it-IT"/>
        </w:rPr>
        <w:t xml:space="preserve"> ....................................................</w:t>
      </w:r>
      <w:r w:rsidR="0030712D" w:rsidRPr="009B6A9B">
        <w:rPr>
          <w:rFonts w:ascii="Times New Roman" w:eastAsia="Times New Roman" w:hAnsi="Times New Roman" w:cs="Times New Roman"/>
          <w:sz w:val="22"/>
          <w:szCs w:val="22"/>
          <w:lang w:eastAsia="ar-SA"/>
        </w:rPr>
        <w:t xml:space="preserve"> </w:t>
      </w:r>
      <w:proofErr w:type="spellStart"/>
      <w:r w:rsidR="0030712D" w:rsidRPr="009B6A9B">
        <w:rPr>
          <w:rFonts w:ascii="Times New Roman" w:eastAsia="Times New Roman" w:hAnsi="Times New Roman" w:cs="Times New Roman"/>
          <w:color w:val="000000"/>
          <w:spacing w:val="-2"/>
          <w:sz w:val="22"/>
          <w:szCs w:val="22"/>
          <w:lang w:eastAsia="it-IT"/>
        </w:rPr>
        <w:t>pec</w:t>
      </w:r>
      <w:proofErr w:type="spellEnd"/>
      <w:r w:rsidR="0030712D" w:rsidRPr="009B6A9B">
        <w:rPr>
          <w:rFonts w:ascii="Times New Roman" w:eastAsia="Times New Roman" w:hAnsi="Times New Roman" w:cs="Times New Roman"/>
          <w:color w:val="000000"/>
          <w:spacing w:val="-2"/>
          <w:sz w:val="22"/>
          <w:szCs w:val="22"/>
          <w:lang w:eastAsia="it-IT"/>
        </w:rPr>
        <w:t>: ____________________;</w:t>
      </w:r>
    </w:p>
    <w:p w14:paraId="30A85F75" w14:textId="77777777" w:rsidR="00724FCB" w:rsidRPr="009B6A9B" w:rsidRDefault="00724FCB" w:rsidP="00694016">
      <w:pPr>
        <w:widowControl w:val="0"/>
        <w:spacing w:after="200" w:line="276" w:lineRule="auto"/>
        <w:jc w:val="both"/>
        <w:rPr>
          <w:rFonts w:ascii="Times New Roman" w:eastAsia="Times New Roman" w:hAnsi="Times New Roman" w:cs="Times New Roman"/>
          <w:sz w:val="22"/>
          <w:szCs w:val="22"/>
          <w:lang w:eastAsia="ar-SA"/>
        </w:rPr>
      </w:pPr>
    </w:p>
    <w:p w14:paraId="4662CE6A" w14:textId="77777777" w:rsidR="00377D92" w:rsidRPr="009B6A9B" w:rsidRDefault="00377D92" w:rsidP="00694016">
      <w:pPr>
        <w:widowControl w:val="0"/>
        <w:spacing w:after="200" w:line="276" w:lineRule="auto"/>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di seguito denominata anche solo “Impresa”, consapevole, ai sensi e per gli effetti dell’art. 76 D.P.R. n. 445/2000 e </w:t>
      </w:r>
      <w:proofErr w:type="spellStart"/>
      <w:r w:rsidRPr="009B6A9B">
        <w:rPr>
          <w:rFonts w:ascii="Times New Roman" w:eastAsia="Times New Roman" w:hAnsi="Times New Roman" w:cs="Times New Roman"/>
          <w:sz w:val="22"/>
          <w:szCs w:val="22"/>
          <w:lang w:eastAsia="ar-SA"/>
        </w:rPr>
        <w:t>s.m.i.</w:t>
      </w:r>
      <w:proofErr w:type="spellEnd"/>
      <w:r w:rsidRPr="009B6A9B">
        <w:rPr>
          <w:rFonts w:ascii="Times New Roman" w:eastAsia="Times New Roman" w:hAnsi="Times New Roman" w:cs="Times New Roman"/>
          <w:sz w:val="22"/>
          <w:szCs w:val="22"/>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57959A37" w14:textId="77777777" w:rsidR="00377D92" w:rsidRPr="009B6A9B" w:rsidRDefault="00377D92" w:rsidP="00694016">
      <w:pPr>
        <w:widowControl w:val="0"/>
        <w:autoSpaceDE w:val="0"/>
        <w:spacing w:line="276" w:lineRule="auto"/>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In qualità di</w:t>
      </w:r>
    </w:p>
    <w:p w14:paraId="214A046D"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p>
    <w:p w14:paraId="2F989846"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impresa singola. </w:t>
      </w:r>
    </w:p>
    <w:p w14:paraId="0C1684A2"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Oppure</w:t>
      </w:r>
    </w:p>
    <w:p w14:paraId="56EAEE1A"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capogruppo </w:t>
      </w:r>
      <w:r w:rsidRPr="009B6A9B">
        <w:rPr>
          <w:rFonts w:ascii="Times New Roman" w:hAnsi="Times New Roman" w:cs="Times New Roman"/>
          <w:sz w:val="22"/>
          <w:szCs w:val="22"/>
          <w:lang w:eastAsia="ar-SA"/>
        </w:rPr>
        <w:t>di un’associazione temporanea o di un consorzio o di un GEIE di tipo</w:t>
      </w:r>
    </w:p>
    <w:p w14:paraId="5CA2272B"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r w:rsidRPr="009B6A9B">
        <w:rPr>
          <w:rFonts w:ascii="Times New Roman" w:hAnsi="Times New Roman" w:cs="Times New Roman"/>
          <w:b/>
          <w:bCs/>
          <w:sz w:val="22"/>
          <w:szCs w:val="22"/>
          <w:lang w:eastAsia="ar-SA"/>
        </w:rPr>
        <w:t xml:space="preserve">già costituito </w:t>
      </w:r>
      <w:r w:rsidRPr="009B6A9B">
        <w:rPr>
          <w:rFonts w:ascii="Times New Roman" w:hAnsi="Times New Roman" w:cs="Times New Roman"/>
          <w:sz w:val="22"/>
          <w:szCs w:val="22"/>
          <w:lang w:eastAsia="ar-SA"/>
        </w:rPr>
        <w:t xml:space="preserve">fra le seguenti imprese: </w:t>
      </w:r>
    </w:p>
    <w:p w14:paraId="53C5800D"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i/>
          <w:iCs/>
          <w:sz w:val="22"/>
          <w:szCs w:val="22"/>
          <w:lang w:eastAsia="ar-SA"/>
        </w:rPr>
        <w:t xml:space="preserve">…………………………………………………………………………………………………..………………………………………………………………………………………………………………………………………………………………………...………………….. </w:t>
      </w:r>
    </w:p>
    <w:p w14:paraId="5ACE4DFC"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Oppure </w:t>
      </w:r>
    </w:p>
    <w:p w14:paraId="37929F87"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capogruppo </w:t>
      </w:r>
      <w:r w:rsidRPr="009B6A9B">
        <w:rPr>
          <w:rFonts w:ascii="Times New Roman" w:hAnsi="Times New Roman" w:cs="Times New Roman"/>
          <w:sz w:val="22"/>
          <w:szCs w:val="22"/>
          <w:lang w:eastAsia="ar-SA"/>
        </w:rPr>
        <w:t xml:space="preserve">di un’associazione temporanea o di un consorzio o di un GEIE di tipo </w:t>
      </w:r>
    </w:p>
    <w:p w14:paraId="68098D8A" w14:textId="77777777" w:rsidR="00377D92" w:rsidRPr="009B6A9B" w:rsidRDefault="00377D92" w:rsidP="00694016">
      <w:pPr>
        <w:widowControl w:val="0"/>
        <w:autoSpaceDE w:val="0"/>
        <w:spacing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da costituirsi </w:t>
      </w:r>
      <w:r w:rsidRPr="009B6A9B">
        <w:rPr>
          <w:rFonts w:ascii="Times New Roman" w:hAnsi="Times New Roman" w:cs="Times New Roman"/>
          <w:sz w:val="22"/>
          <w:szCs w:val="22"/>
          <w:lang w:eastAsia="ar-SA"/>
        </w:rPr>
        <w:t xml:space="preserve">fra le seguenti imprese: </w:t>
      </w:r>
    </w:p>
    <w:p w14:paraId="5187C53E"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sz w:val="22"/>
          <w:szCs w:val="22"/>
          <w:lang w:eastAsia="ar-SA"/>
        </w:rPr>
        <w:t xml:space="preserve">…………………………………………………………………………………………………..…………………………………………………………………………………………………………………………………………………………………………………………….. </w:t>
      </w:r>
    </w:p>
    <w:p w14:paraId="77577924" w14:textId="77777777" w:rsidR="00C04F78" w:rsidRPr="009B6A9B"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71CF6405" w14:textId="77777777" w:rsidR="00C04F78" w:rsidRPr="009B6A9B" w:rsidRDefault="00C04F78" w:rsidP="00694016">
      <w:pPr>
        <w:widowControl w:val="0"/>
        <w:autoSpaceDE w:val="0"/>
        <w:spacing w:line="276" w:lineRule="auto"/>
        <w:jc w:val="both"/>
        <w:rPr>
          <w:rFonts w:ascii="Times New Roman" w:hAnsi="Times New Roman" w:cs="Times New Roman"/>
          <w:b/>
          <w:bCs/>
          <w:sz w:val="22"/>
          <w:szCs w:val="22"/>
          <w:lang w:eastAsia="ar-SA"/>
        </w:rPr>
      </w:pPr>
    </w:p>
    <w:p w14:paraId="3C3CFD17"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Oppure </w:t>
      </w:r>
    </w:p>
    <w:p w14:paraId="0AC63D24"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mandante </w:t>
      </w:r>
      <w:r w:rsidRPr="009B6A9B">
        <w:rPr>
          <w:rFonts w:ascii="Times New Roman" w:hAnsi="Times New Roman" w:cs="Times New Roman"/>
          <w:sz w:val="22"/>
          <w:szCs w:val="22"/>
          <w:lang w:eastAsia="ar-SA"/>
        </w:rPr>
        <w:t xml:space="preserve">di una associazione temporanea o di un consorzio o di un GEIE di tipo: </w:t>
      </w:r>
    </w:p>
    <w:p w14:paraId="736A8B24" w14:textId="0EF5177C" w:rsidR="00377D92" w:rsidRPr="009B6A9B" w:rsidRDefault="00377D92" w:rsidP="00694016">
      <w:pPr>
        <w:widowControl w:val="0"/>
        <w:autoSpaceDE w:val="0"/>
        <w:spacing w:after="200" w:line="276" w:lineRule="auto"/>
        <w:ind w:left="720"/>
        <w:jc w:val="both"/>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 </w:t>
      </w:r>
    </w:p>
    <w:p w14:paraId="5968E793" w14:textId="77777777" w:rsidR="00377D92" w:rsidRPr="009B6A9B" w:rsidRDefault="00377D92" w:rsidP="00694016">
      <w:pPr>
        <w:widowControl w:val="0"/>
        <w:autoSpaceDE w:val="0"/>
        <w:spacing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già costituito </w:t>
      </w:r>
      <w:r w:rsidRPr="009B6A9B">
        <w:rPr>
          <w:rFonts w:ascii="Times New Roman" w:hAnsi="Times New Roman" w:cs="Times New Roman"/>
          <w:sz w:val="22"/>
          <w:szCs w:val="22"/>
          <w:lang w:eastAsia="ar-SA"/>
        </w:rPr>
        <w:t xml:space="preserve">fra le imprese: </w:t>
      </w:r>
    </w:p>
    <w:p w14:paraId="2888EA37"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sz w:val="22"/>
          <w:szCs w:val="22"/>
          <w:lang w:eastAsia="ar-SA"/>
        </w:rPr>
        <w:t xml:space="preserve">…………………………………………………………………………………………………..…………………………………………………………………………………………………………………………………………………………………………………...……….. </w:t>
      </w:r>
    </w:p>
    <w:p w14:paraId="278E0477" w14:textId="77777777" w:rsidR="00377D92" w:rsidRPr="009B6A9B" w:rsidRDefault="00377D92" w:rsidP="00694016">
      <w:pPr>
        <w:widowControl w:val="0"/>
        <w:autoSpaceDE w:val="0"/>
        <w:spacing w:line="276" w:lineRule="auto"/>
        <w:jc w:val="both"/>
        <w:rPr>
          <w:rFonts w:ascii="Times New Roman" w:hAnsi="Times New Roman" w:cs="Times New Roman"/>
          <w:b/>
          <w:bCs/>
          <w:sz w:val="22"/>
          <w:szCs w:val="22"/>
          <w:lang w:eastAsia="ar-SA"/>
        </w:rPr>
      </w:pPr>
      <w:r w:rsidRPr="009B6A9B">
        <w:rPr>
          <w:rFonts w:ascii="Times New Roman" w:hAnsi="Times New Roman" w:cs="Times New Roman"/>
          <w:b/>
          <w:bCs/>
          <w:sz w:val="22"/>
          <w:szCs w:val="22"/>
          <w:lang w:eastAsia="ar-SA"/>
        </w:rPr>
        <w:t xml:space="preserve">Oppure </w:t>
      </w:r>
    </w:p>
    <w:p w14:paraId="0E4E23D2" w14:textId="77777777" w:rsidR="00377D92" w:rsidRPr="009B6A9B" w:rsidRDefault="00377D92" w:rsidP="00DF4E11">
      <w:pPr>
        <w:widowControl w:val="0"/>
        <w:numPr>
          <w:ilvl w:val="0"/>
          <w:numId w:val="3"/>
        </w:numPr>
        <w:autoSpaceDE w:val="0"/>
        <w:spacing w:after="200" w:line="276" w:lineRule="auto"/>
        <w:jc w:val="both"/>
        <w:rPr>
          <w:rFonts w:ascii="Times New Roman" w:hAnsi="Times New Roman" w:cs="Times New Roman"/>
          <w:sz w:val="22"/>
          <w:szCs w:val="22"/>
          <w:lang w:eastAsia="ar-SA"/>
        </w:rPr>
      </w:pPr>
      <w:r w:rsidRPr="009B6A9B">
        <w:rPr>
          <w:rFonts w:ascii="Times New Roman" w:hAnsi="Times New Roman" w:cs="Times New Roman"/>
          <w:b/>
          <w:bCs/>
          <w:sz w:val="22"/>
          <w:szCs w:val="22"/>
          <w:lang w:eastAsia="ar-SA"/>
        </w:rPr>
        <w:t xml:space="preserve">come mandante </w:t>
      </w:r>
      <w:r w:rsidRPr="009B6A9B">
        <w:rPr>
          <w:rFonts w:ascii="Times New Roman" w:hAnsi="Times New Roman" w:cs="Times New Roman"/>
          <w:sz w:val="22"/>
          <w:szCs w:val="22"/>
          <w:lang w:eastAsia="ar-SA"/>
        </w:rPr>
        <w:t xml:space="preserve">di una associazione temporanea o di un consorzio o di un GEIE di tipo </w:t>
      </w:r>
    </w:p>
    <w:p w14:paraId="39AE41BC"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r w:rsidRPr="009B6A9B">
        <w:rPr>
          <w:rFonts w:ascii="Times New Roman" w:hAnsi="Times New Roman" w:cs="Times New Roman"/>
          <w:b/>
          <w:bCs/>
          <w:sz w:val="22"/>
          <w:szCs w:val="22"/>
          <w:lang w:eastAsia="ar-SA"/>
        </w:rPr>
        <w:t xml:space="preserve">da costituirsi </w:t>
      </w:r>
      <w:r w:rsidRPr="009B6A9B">
        <w:rPr>
          <w:rFonts w:ascii="Times New Roman" w:hAnsi="Times New Roman" w:cs="Times New Roman"/>
          <w:sz w:val="22"/>
          <w:szCs w:val="22"/>
          <w:lang w:eastAsia="ar-SA"/>
        </w:rPr>
        <w:t xml:space="preserve">fra le seguenti imprese: </w:t>
      </w:r>
    </w:p>
    <w:p w14:paraId="6D1C968C"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r w:rsidRPr="009B6A9B">
        <w:rPr>
          <w:rFonts w:ascii="Times New Roman" w:hAnsi="Times New Roman" w:cs="Times New Roman"/>
          <w:i/>
          <w:iCs/>
          <w:sz w:val="22"/>
          <w:szCs w:val="22"/>
          <w:lang w:eastAsia="ar-SA"/>
        </w:rPr>
        <w:t xml:space="preserve">…………………………………………………………………………………………………..…………………………………………………………………………………………………………………………………………………………………………………………….. </w:t>
      </w:r>
    </w:p>
    <w:p w14:paraId="7CC85D1C" w14:textId="77777777" w:rsidR="00377D92" w:rsidRPr="009B6A9B" w:rsidRDefault="00377D92" w:rsidP="00694016">
      <w:pPr>
        <w:widowControl w:val="0"/>
        <w:autoSpaceDE w:val="0"/>
        <w:spacing w:line="276" w:lineRule="auto"/>
        <w:jc w:val="both"/>
        <w:rPr>
          <w:rFonts w:ascii="Times New Roman" w:hAnsi="Times New Roman" w:cs="Times New Roman"/>
          <w:i/>
          <w:iCs/>
          <w:sz w:val="22"/>
          <w:szCs w:val="22"/>
          <w:lang w:eastAsia="ar-SA"/>
        </w:rPr>
      </w:pPr>
    </w:p>
    <w:p w14:paraId="2DA8FCE0" w14:textId="77777777" w:rsidR="00377D92" w:rsidRPr="009B6A9B" w:rsidRDefault="00377D92" w:rsidP="00694016">
      <w:pPr>
        <w:widowControl w:val="0"/>
        <w:autoSpaceDE w:val="0"/>
        <w:spacing w:line="276" w:lineRule="auto"/>
        <w:jc w:val="both"/>
        <w:rPr>
          <w:rFonts w:ascii="Times New Roman" w:hAnsi="Times New Roman" w:cs="Times New Roman"/>
          <w:b/>
          <w:bCs/>
          <w:color w:val="000000"/>
          <w:sz w:val="22"/>
          <w:szCs w:val="22"/>
          <w:lang w:eastAsia="ar-SA"/>
        </w:rPr>
      </w:pPr>
      <w:r w:rsidRPr="009B6A9B">
        <w:rPr>
          <w:rFonts w:ascii="Times New Roman" w:hAnsi="Times New Roman" w:cs="Times New Roman"/>
          <w:b/>
          <w:bCs/>
          <w:sz w:val="22"/>
          <w:szCs w:val="22"/>
          <w:lang w:eastAsia="ar-SA"/>
        </w:rPr>
        <w:lastRenderedPageBreak/>
        <w:t xml:space="preserve">Oppure </w:t>
      </w:r>
    </w:p>
    <w:p w14:paraId="46F9E109" w14:textId="065D942D" w:rsidR="00377D92" w:rsidRPr="009B6A9B" w:rsidRDefault="00377D92" w:rsidP="00DF4E11">
      <w:pPr>
        <w:widowControl w:val="0"/>
        <w:numPr>
          <w:ilvl w:val="0"/>
          <w:numId w:val="3"/>
        </w:numPr>
        <w:spacing w:after="200" w:line="276" w:lineRule="auto"/>
        <w:jc w:val="both"/>
        <w:rPr>
          <w:rFonts w:ascii="Times New Roman" w:eastAsia="Times New Roman" w:hAnsi="Times New Roman" w:cs="Times New Roman"/>
          <w:i/>
          <w:iCs/>
          <w:sz w:val="22"/>
          <w:szCs w:val="22"/>
          <w:lang w:eastAsia="ar-SA"/>
        </w:rPr>
      </w:pPr>
      <w:r w:rsidRPr="009B6A9B">
        <w:rPr>
          <w:rFonts w:ascii="Times New Roman" w:eastAsia="Times New Roman" w:hAnsi="Times New Roman" w:cs="Times New Roman"/>
          <w:b/>
          <w:bCs/>
          <w:sz w:val="22"/>
          <w:szCs w:val="22"/>
          <w:lang w:eastAsia="ar-SA"/>
        </w:rPr>
        <w:t xml:space="preserve">come impresa aderente al contratto di rete </w:t>
      </w:r>
      <w:r w:rsidRPr="009B6A9B">
        <w:rPr>
          <w:rFonts w:ascii="Times New Roman" w:eastAsia="Times New Roman" w:hAnsi="Times New Roman" w:cs="Times New Roman"/>
          <w:sz w:val="22"/>
          <w:szCs w:val="22"/>
          <w:lang w:eastAsia="ar-SA"/>
        </w:rPr>
        <w:t xml:space="preserve">ai sensi dell’art. </w:t>
      </w:r>
      <w:r w:rsidR="009A50DA" w:rsidRPr="009B6A9B">
        <w:rPr>
          <w:rFonts w:ascii="Times New Roman" w:eastAsia="Times New Roman" w:hAnsi="Times New Roman" w:cs="Times New Roman"/>
          <w:sz w:val="22"/>
          <w:szCs w:val="22"/>
          <w:lang w:eastAsia="ar-SA"/>
        </w:rPr>
        <w:t>6</w:t>
      </w:r>
      <w:r w:rsidRPr="009B6A9B">
        <w:rPr>
          <w:rFonts w:ascii="Times New Roman" w:eastAsia="Times New Roman" w:hAnsi="Times New Roman" w:cs="Times New Roman"/>
          <w:sz w:val="22"/>
          <w:szCs w:val="22"/>
          <w:lang w:eastAsia="ar-SA"/>
        </w:rPr>
        <w:t xml:space="preserve">5, comma 2, lettera </w:t>
      </w:r>
      <w:r w:rsidR="009A50DA" w:rsidRPr="009B6A9B">
        <w:rPr>
          <w:rFonts w:ascii="Times New Roman" w:eastAsia="Times New Roman" w:hAnsi="Times New Roman" w:cs="Times New Roman"/>
          <w:sz w:val="22"/>
          <w:szCs w:val="22"/>
          <w:lang w:eastAsia="ar-SA"/>
        </w:rPr>
        <w:t>g</w:t>
      </w:r>
      <w:r w:rsidRPr="009B6A9B">
        <w:rPr>
          <w:rFonts w:ascii="Times New Roman" w:eastAsia="Times New Roman" w:hAnsi="Times New Roman" w:cs="Times New Roman"/>
          <w:sz w:val="22"/>
          <w:szCs w:val="22"/>
          <w:lang w:eastAsia="ar-SA"/>
        </w:rPr>
        <w:t xml:space="preserve">) del </w:t>
      </w:r>
      <w:proofErr w:type="spellStart"/>
      <w:r w:rsidRPr="009B6A9B">
        <w:rPr>
          <w:rFonts w:ascii="Times New Roman" w:eastAsia="Times New Roman" w:hAnsi="Times New Roman" w:cs="Times New Roman"/>
          <w:sz w:val="22"/>
          <w:szCs w:val="22"/>
          <w:lang w:eastAsia="ar-SA"/>
        </w:rPr>
        <w:t>D.lgs</w:t>
      </w:r>
      <w:proofErr w:type="spellEnd"/>
      <w:r w:rsidRPr="009B6A9B">
        <w:rPr>
          <w:rFonts w:ascii="Times New Roman" w:eastAsia="Times New Roman" w:hAnsi="Times New Roman" w:cs="Times New Roman"/>
          <w:sz w:val="22"/>
          <w:szCs w:val="22"/>
          <w:lang w:eastAsia="ar-SA"/>
        </w:rPr>
        <w:t xml:space="preserve"> </w:t>
      </w:r>
      <w:r w:rsidR="009A50DA" w:rsidRPr="009B6A9B">
        <w:rPr>
          <w:rFonts w:ascii="Times New Roman" w:eastAsia="Times New Roman" w:hAnsi="Times New Roman" w:cs="Times New Roman"/>
          <w:sz w:val="22"/>
          <w:szCs w:val="22"/>
          <w:lang w:eastAsia="ar-SA"/>
        </w:rPr>
        <w:t>36</w:t>
      </w:r>
      <w:r w:rsidRPr="009B6A9B">
        <w:rPr>
          <w:rFonts w:ascii="Times New Roman" w:eastAsia="Times New Roman" w:hAnsi="Times New Roman" w:cs="Times New Roman"/>
          <w:sz w:val="22"/>
          <w:szCs w:val="22"/>
          <w:lang w:eastAsia="ar-SA"/>
        </w:rPr>
        <w:t>/20</w:t>
      </w:r>
      <w:r w:rsidR="009A50DA" w:rsidRPr="009B6A9B">
        <w:rPr>
          <w:rFonts w:ascii="Times New Roman" w:eastAsia="Times New Roman" w:hAnsi="Times New Roman" w:cs="Times New Roman"/>
          <w:sz w:val="22"/>
          <w:szCs w:val="22"/>
          <w:lang w:eastAsia="ar-SA"/>
        </w:rPr>
        <w:t>23</w:t>
      </w:r>
    </w:p>
    <w:p w14:paraId="7B3AF0EE" w14:textId="77777777" w:rsidR="00377D92" w:rsidRPr="009B6A9B" w:rsidRDefault="00377D92" w:rsidP="00694016">
      <w:pPr>
        <w:widowControl w:val="0"/>
        <w:spacing w:after="200" w:line="276" w:lineRule="auto"/>
        <w:jc w:val="center"/>
        <w:rPr>
          <w:rFonts w:ascii="Times New Roman" w:eastAsia="Times New Roman" w:hAnsi="Times New Roman" w:cs="Times New Roman"/>
          <w:sz w:val="22"/>
          <w:szCs w:val="22"/>
          <w:lang w:eastAsia="ar-SA"/>
        </w:rPr>
      </w:pPr>
      <w:r w:rsidRPr="009B6A9B">
        <w:rPr>
          <w:rFonts w:ascii="Times New Roman" w:eastAsia="Times New Roman" w:hAnsi="Times New Roman" w:cs="Times New Roman"/>
          <w:b/>
          <w:sz w:val="22"/>
          <w:szCs w:val="22"/>
          <w:lang w:eastAsia="ar-SA"/>
        </w:rPr>
        <w:t>DICHIARA SOTTO LA PROPRIA RESPONSABILITÀ:</w:t>
      </w:r>
    </w:p>
    <w:p w14:paraId="37853EA5" w14:textId="77777777" w:rsidR="00694016" w:rsidRPr="009B6A9B" w:rsidRDefault="00694016" w:rsidP="00694016">
      <w:pPr>
        <w:pStyle w:val="Corpotesto"/>
        <w:widowControl w:val="0"/>
        <w:spacing w:line="360" w:lineRule="auto"/>
        <w:ind w:left="223" w:right="571"/>
        <w:jc w:val="both"/>
        <w:rPr>
          <w:sz w:val="22"/>
          <w:szCs w:val="22"/>
        </w:rPr>
      </w:pPr>
      <w:r w:rsidRPr="009B6A9B">
        <w:rPr>
          <w:sz w:val="22"/>
          <w:szCs w:val="22"/>
        </w:rPr>
        <w:t>ai</w:t>
      </w:r>
      <w:r w:rsidRPr="009B6A9B">
        <w:rPr>
          <w:spacing w:val="1"/>
          <w:sz w:val="22"/>
          <w:szCs w:val="22"/>
        </w:rPr>
        <w:t xml:space="preserve"> </w:t>
      </w:r>
      <w:r w:rsidRPr="009B6A9B">
        <w:rPr>
          <w:sz w:val="22"/>
          <w:szCs w:val="22"/>
        </w:rPr>
        <w:t>sensi</w:t>
      </w:r>
      <w:r w:rsidRPr="009B6A9B">
        <w:rPr>
          <w:spacing w:val="1"/>
          <w:sz w:val="22"/>
          <w:szCs w:val="22"/>
        </w:rPr>
        <w:t xml:space="preserve"> </w:t>
      </w:r>
      <w:r w:rsidRPr="009B6A9B">
        <w:rPr>
          <w:sz w:val="22"/>
          <w:szCs w:val="22"/>
        </w:rPr>
        <w:t>e</w:t>
      </w:r>
      <w:r w:rsidRPr="009B6A9B">
        <w:rPr>
          <w:spacing w:val="1"/>
          <w:sz w:val="22"/>
          <w:szCs w:val="22"/>
        </w:rPr>
        <w:t xml:space="preserve"> </w:t>
      </w:r>
      <w:r w:rsidRPr="009B6A9B">
        <w:rPr>
          <w:sz w:val="22"/>
          <w:szCs w:val="22"/>
        </w:rPr>
        <w:t>per</w:t>
      </w:r>
      <w:r w:rsidRPr="009B6A9B">
        <w:rPr>
          <w:spacing w:val="1"/>
          <w:sz w:val="22"/>
          <w:szCs w:val="22"/>
        </w:rPr>
        <w:t xml:space="preserve"> </w:t>
      </w:r>
      <w:r w:rsidRPr="009B6A9B">
        <w:rPr>
          <w:sz w:val="22"/>
          <w:szCs w:val="22"/>
        </w:rPr>
        <w:t>gli</w:t>
      </w:r>
      <w:r w:rsidRPr="009B6A9B">
        <w:rPr>
          <w:spacing w:val="1"/>
          <w:sz w:val="22"/>
          <w:szCs w:val="22"/>
        </w:rPr>
        <w:t xml:space="preserve"> </w:t>
      </w:r>
      <w:r w:rsidRPr="009B6A9B">
        <w:rPr>
          <w:sz w:val="22"/>
          <w:szCs w:val="22"/>
        </w:rPr>
        <w:t>effetti</w:t>
      </w:r>
      <w:r w:rsidRPr="009B6A9B">
        <w:rPr>
          <w:spacing w:val="1"/>
          <w:sz w:val="22"/>
          <w:szCs w:val="22"/>
        </w:rPr>
        <w:t xml:space="preserve"> </w:t>
      </w:r>
      <w:r w:rsidRPr="009B6A9B">
        <w:rPr>
          <w:sz w:val="22"/>
          <w:szCs w:val="22"/>
        </w:rPr>
        <w:t>di</w:t>
      </w:r>
      <w:r w:rsidRPr="009B6A9B">
        <w:rPr>
          <w:spacing w:val="1"/>
          <w:sz w:val="22"/>
          <w:szCs w:val="22"/>
        </w:rPr>
        <w:t xml:space="preserve"> </w:t>
      </w:r>
      <w:r w:rsidRPr="009B6A9B">
        <w:rPr>
          <w:sz w:val="22"/>
          <w:szCs w:val="22"/>
        </w:rPr>
        <w:t>cui</w:t>
      </w:r>
      <w:r w:rsidRPr="009B6A9B">
        <w:rPr>
          <w:spacing w:val="1"/>
          <w:sz w:val="22"/>
          <w:szCs w:val="22"/>
        </w:rPr>
        <w:t xml:space="preserve"> </w:t>
      </w:r>
      <w:r w:rsidRPr="009B6A9B">
        <w:rPr>
          <w:sz w:val="22"/>
          <w:szCs w:val="22"/>
        </w:rPr>
        <w:t>agli</w:t>
      </w:r>
      <w:r w:rsidRPr="009B6A9B">
        <w:rPr>
          <w:spacing w:val="1"/>
          <w:sz w:val="22"/>
          <w:szCs w:val="22"/>
        </w:rPr>
        <w:t xml:space="preserve"> </w:t>
      </w:r>
      <w:r w:rsidRPr="009B6A9B">
        <w:rPr>
          <w:sz w:val="22"/>
          <w:szCs w:val="22"/>
        </w:rPr>
        <w:t>artt.</w:t>
      </w:r>
      <w:r w:rsidRPr="009B6A9B">
        <w:rPr>
          <w:spacing w:val="1"/>
          <w:sz w:val="22"/>
          <w:szCs w:val="22"/>
        </w:rPr>
        <w:t xml:space="preserve"> </w:t>
      </w:r>
      <w:r w:rsidRPr="009B6A9B">
        <w:rPr>
          <w:sz w:val="22"/>
          <w:szCs w:val="22"/>
        </w:rPr>
        <w:t>46</w:t>
      </w:r>
      <w:r w:rsidRPr="009B6A9B">
        <w:rPr>
          <w:spacing w:val="1"/>
          <w:sz w:val="22"/>
          <w:szCs w:val="22"/>
        </w:rPr>
        <w:t xml:space="preserve"> </w:t>
      </w:r>
      <w:r w:rsidRPr="009B6A9B">
        <w:rPr>
          <w:sz w:val="22"/>
          <w:szCs w:val="22"/>
        </w:rPr>
        <w:t>e</w:t>
      </w:r>
      <w:r w:rsidRPr="009B6A9B">
        <w:rPr>
          <w:spacing w:val="1"/>
          <w:sz w:val="22"/>
          <w:szCs w:val="22"/>
        </w:rPr>
        <w:t xml:space="preserve"> </w:t>
      </w:r>
      <w:r w:rsidRPr="009B6A9B">
        <w:rPr>
          <w:sz w:val="22"/>
          <w:szCs w:val="22"/>
        </w:rPr>
        <w:t>47</w:t>
      </w:r>
      <w:r w:rsidRPr="009B6A9B">
        <w:rPr>
          <w:spacing w:val="1"/>
          <w:sz w:val="22"/>
          <w:szCs w:val="22"/>
        </w:rPr>
        <w:t xml:space="preserve"> </w:t>
      </w:r>
      <w:r w:rsidRPr="009B6A9B">
        <w:rPr>
          <w:sz w:val="22"/>
          <w:szCs w:val="22"/>
        </w:rPr>
        <w:t>del</w:t>
      </w:r>
      <w:r w:rsidRPr="009B6A9B">
        <w:rPr>
          <w:spacing w:val="1"/>
          <w:sz w:val="22"/>
          <w:szCs w:val="22"/>
        </w:rPr>
        <w:t xml:space="preserve"> </w:t>
      </w:r>
      <w:r w:rsidRPr="009B6A9B">
        <w:rPr>
          <w:sz w:val="22"/>
          <w:szCs w:val="22"/>
        </w:rPr>
        <w:t>DPR</w:t>
      </w:r>
      <w:r w:rsidRPr="009B6A9B">
        <w:rPr>
          <w:spacing w:val="1"/>
          <w:sz w:val="22"/>
          <w:szCs w:val="22"/>
        </w:rPr>
        <w:t xml:space="preserve"> </w:t>
      </w:r>
      <w:r w:rsidRPr="009B6A9B">
        <w:rPr>
          <w:sz w:val="22"/>
          <w:szCs w:val="22"/>
        </w:rPr>
        <w:t>28/12/2000,</w:t>
      </w:r>
      <w:r w:rsidRPr="009B6A9B">
        <w:rPr>
          <w:spacing w:val="55"/>
          <w:sz w:val="22"/>
          <w:szCs w:val="22"/>
        </w:rPr>
        <w:t xml:space="preserve"> </w:t>
      </w:r>
      <w:r w:rsidRPr="009B6A9B">
        <w:rPr>
          <w:sz w:val="22"/>
          <w:szCs w:val="22"/>
        </w:rPr>
        <w:t>n.</w:t>
      </w:r>
      <w:r w:rsidRPr="009B6A9B">
        <w:rPr>
          <w:spacing w:val="56"/>
          <w:sz w:val="22"/>
          <w:szCs w:val="22"/>
        </w:rPr>
        <w:t xml:space="preserve"> </w:t>
      </w:r>
      <w:r w:rsidRPr="009B6A9B">
        <w:rPr>
          <w:sz w:val="22"/>
          <w:szCs w:val="22"/>
        </w:rPr>
        <w:t>445,</w:t>
      </w:r>
      <w:r w:rsidRPr="009B6A9B">
        <w:rPr>
          <w:spacing w:val="1"/>
          <w:sz w:val="22"/>
          <w:szCs w:val="22"/>
        </w:rPr>
        <w:t xml:space="preserve"> </w:t>
      </w:r>
      <w:r w:rsidRPr="009B6A9B">
        <w:rPr>
          <w:sz w:val="22"/>
          <w:szCs w:val="22"/>
        </w:rPr>
        <w:t>consapevole della responsabilità e delle conseguenze penali e civili in cui incorre, ai</w:t>
      </w:r>
      <w:r w:rsidRPr="009B6A9B">
        <w:rPr>
          <w:spacing w:val="1"/>
          <w:sz w:val="22"/>
          <w:szCs w:val="22"/>
        </w:rPr>
        <w:t xml:space="preserve"> </w:t>
      </w:r>
      <w:r w:rsidRPr="009B6A9B">
        <w:rPr>
          <w:sz w:val="22"/>
          <w:szCs w:val="22"/>
        </w:rPr>
        <w:t>sensi dell’art. 76 del sopra citato DPR 445/2000, chi sottoscrive dichiarazioni mendaci</w:t>
      </w:r>
      <w:r w:rsidRPr="009B6A9B">
        <w:rPr>
          <w:spacing w:val="1"/>
          <w:sz w:val="22"/>
          <w:szCs w:val="22"/>
        </w:rPr>
        <w:t xml:space="preserve"> </w:t>
      </w:r>
      <w:r w:rsidRPr="009B6A9B">
        <w:rPr>
          <w:sz w:val="22"/>
          <w:szCs w:val="22"/>
        </w:rPr>
        <w:t>e/o, forma od usa atti falsi nonché in caso di esibizione di atti contenenti dati non più</w:t>
      </w:r>
      <w:r w:rsidRPr="009B6A9B">
        <w:rPr>
          <w:spacing w:val="1"/>
          <w:sz w:val="22"/>
          <w:szCs w:val="22"/>
        </w:rPr>
        <w:t xml:space="preserve"> </w:t>
      </w:r>
      <w:r w:rsidRPr="009B6A9B">
        <w:rPr>
          <w:sz w:val="22"/>
          <w:szCs w:val="22"/>
        </w:rPr>
        <w:t>corrispondenti a verità, e consapevole, altresì, che qualora emerga la non veridicità del</w:t>
      </w:r>
      <w:r w:rsidRPr="009B6A9B">
        <w:rPr>
          <w:spacing w:val="1"/>
          <w:sz w:val="22"/>
          <w:szCs w:val="22"/>
        </w:rPr>
        <w:t xml:space="preserve"> </w:t>
      </w:r>
      <w:r w:rsidRPr="009B6A9B">
        <w:rPr>
          <w:sz w:val="22"/>
          <w:szCs w:val="22"/>
        </w:rPr>
        <w:t>contenuto</w:t>
      </w:r>
      <w:r w:rsidRPr="009B6A9B">
        <w:rPr>
          <w:spacing w:val="1"/>
          <w:sz w:val="22"/>
          <w:szCs w:val="22"/>
        </w:rPr>
        <w:t xml:space="preserve"> </w:t>
      </w:r>
      <w:r w:rsidRPr="009B6A9B">
        <w:rPr>
          <w:sz w:val="22"/>
          <w:szCs w:val="22"/>
        </w:rPr>
        <w:t>della</w:t>
      </w:r>
      <w:r w:rsidRPr="009B6A9B">
        <w:rPr>
          <w:spacing w:val="1"/>
          <w:sz w:val="22"/>
          <w:szCs w:val="22"/>
        </w:rPr>
        <w:t xml:space="preserve"> </w:t>
      </w:r>
      <w:r w:rsidRPr="009B6A9B">
        <w:rPr>
          <w:sz w:val="22"/>
          <w:szCs w:val="22"/>
        </w:rPr>
        <w:t>presente</w:t>
      </w:r>
      <w:r w:rsidRPr="009B6A9B">
        <w:rPr>
          <w:spacing w:val="1"/>
          <w:sz w:val="22"/>
          <w:szCs w:val="22"/>
        </w:rPr>
        <w:t xml:space="preserve"> </w:t>
      </w:r>
      <w:r w:rsidRPr="009B6A9B">
        <w:rPr>
          <w:sz w:val="22"/>
          <w:szCs w:val="22"/>
        </w:rPr>
        <w:t>dichiarazione</w:t>
      </w:r>
      <w:r w:rsidRPr="009B6A9B">
        <w:rPr>
          <w:spacing w:val="1"/>
          <w:sz w:val="22"/>
          <w:szCs w:val="22"/>
        </w:rPr>
        <w:t xml:space="preserve"> </w:t>
      </w:r>
      <w:r w:rsidRPr="009B6A9B">
        <w:rPr>
          <w:sz w:val="22"/>
          <w:szCs w:val="22"/>
        </w:rPr>
        <w:t>questo</w:t>
      </w:r>
      <w:r w:rsidRPr="009B6A9B">
        <w:rPr>
          <w:spacing w:val="1"/>
          <w:sz w:val="22"/>
          <w:szCs w:val="22"/>
        </w:rPr>
        <w:t xml:space="preserve"> </w:t>
      </w:r>
      <w:r w:rsidRPr="009B6A9B">
        <w:rPr>
          <w:sz w:val="22"/>
          <w:szCs w:val="22"/>
        </w:rPr>
        <w:t>operatore</w:t>
      </w:r>
      <w:r w:rsidRPr="009B6A9B">
        <w:rPr>
          <w:spacing w:val="1"/>
          <w:sz w:val="22"/>
          <w:szCs w:val="22"/>
        </w:rPr>
        <w:t xml:space="preserve"> </w:t>
      </w:r>
      <w:r w:rsidRPr="009B6A9B">
        <w:rPr>
          <w:sz w:val="22"/>
          <w:szCs w:val="22"/>
        </w:rPr>
        <w:t>economico</w:t>
      </w:r>
      <w:r w:rsidRPr="009B6A9B">
        <w:rPr>
          <w:spacing w:val="1"/>
          <w:sz w:val="22"/>
          <w:szCs w:val="22"/>
        </w:rPr>
        <w:t xml:space="preserve"> </w:t>
      </w:r>
      <w:r w:rsidRPr="009B6A9B">
        <w:rPr>
          <w:sz w:val="22"/>
          <w:szCs w:val="22"/>
        </w:rPr>
        <w:t>decadrà</w:t>
      </w:r>
      <w:r w:rsidRPr="009B6A9B">
        <w:rPr>
          <w:spacing w:val="1"/>
          <w:sz w:val="22"/>
          <w:szCs w:val="22"/>
        </w:rPr>
        <w:t xml:space="preserve"> </w:t>
      </w:r>
      <w:r w:rsidRPr="009B6A9B">
        <w:rPr>
          <w:sz w:val="22"/>
          <w:szCs w:val="22"/>
        </w:rPr>
        <w:t>dai</w:t>
      </w:r>
      <w:r w:rsidRPr="009B6A9B">
        <w:rPr>
          <w:spacing w:val="1"/>
          <w:sz w:val="22"/>
          <w:szCs w:val="22"/>
        </w:rPr>
        <w:t xml:space="preserve"> </w:t>
      </w:r>
      <w:r w:rsidRPr="009B6A9B">
        <w:rPr>
          <w:sz w:val="22"/>
          <w:szCs w:val="22"/>
        </w:rPr>
        <w:t>benefici per</w:t>
      </w:r>
      <w:r w:rsidRPr="009B6A9B">
        <w:rPr>
          <w:spacing w:val="2"/>
          <w:sz w:val="22"/>
          <w:szCs w:val="22"/>
        </w:rPr>
        <w:t xml:space="preserve"> </w:t>
      </w:r>
      <w:r w:rsidRPr="009B6A9B">
        <w:rPr>
          <w:sz w:val="22"/>
          <w:szCs w:val="22"/>
        </w:rPr>
        <w:t>i</w:t>
      </w:r>
      <w:r w:rsidRPr="009B6A9B">
        <w:rPr>
          <w:spacing w:val="-2"/>
          <w:sz w:val="22"/>
          <w:szCs w:val="22"/>
        </w:rPr>
        <w:t xml:space="preserve"> </w:t>
      </w:r>
      <w:r w:rsidRPr="009B6A9B">
        <w:rPr>
          <w:sz w:val="22"/>
          <w:szCs w:val="22"/>
        </w:rPr>
        <w:t>quali</w:t>
      </w:r>
      <w:r w:rsidRPr="009B6A9B">
        <w:rPr>
          <w:spacing w:val="-2"/>
          <w:sz w:val="22"/>
          <w:szCs w:val="22"/>
        </w:rPr>
        <w:t xml:space="preserve"> </w:t>
      </w:r>
      <w:r w:rsidRPr="009B6A9B">
        <w:rPr>
          <w:sz w:val="22"/>
          <w:szCs w:val="22"/>
        </w:rPr>
        <w:t>la</w:t>
      </w:r>
      <w:r w:rsidRPr="009B6A9B">
        <w:rPr>
          <w:spacing w:val="-1"/>
          <w:sz w:val="22"/>
          <w:szCs w:val="22"/>
        </w:rPr>
        <w:t xml:space="preserve"> </w:t>
      </w:r>
      <w:r w:rsidRPr="009B6A9B">
        <w:rPr>
          <w:sz w:val="22"/>
          <w:szCs w:val="22"/>
        </w:rPr>
        <w:t>stessa</w:t>
      </w:r>
      <w:r w:rsidRPr="009B6A9B">
        <w:rPr>
          <w:spacing w:val="-2"/>
          <w:sz w:val="22"/>
          <w:szCs w:val="22"/>
        </w:rPr>
        <w:t xml:space="preserve"> </w:t>
      </w:r>
      <w:r w:rsidRPr="009B6A9B">
        <w:rPr>
          <w:sz w:val="22"/>
          <w:szCs w:val="22"/>
        </w:rPr>
        <w:t>è</w:t>
      </w:r>
      <w:r w:rsidRPr="009B6A9B">
        <w:rPr>
          <w:spacing w:val="-2"/>
          <w:sz w:val="22"/>
          <w:szCs w:val="22"/>
        </w:rPr>
        <w:t xml:space="preserve"> </w:t>
      </w:r>
      <w:r w:rsidRPr="009B6A9B">
        <w:rPr>
          <w:sz w:val="22"/>
          <w:szCs w:val="22"/>
        </w:rPr>
        <w:t>rilasciata,</w:t>
      </w:r>
    </w:p>
    <w:p w14:paraId="69A6A95C" w14:textId="77777777" w:rsidR="00694016" w:rsidRPr="009B6A9B" w:rsidRDefault="00694016" w:rsidP="00DF4E11">
      <w:pPr>
        <w:pStyle w:val="Paragrafoelenco"/>
        <w:widowControl w:val="0"/>
        <w:numPr>
          <w:ilvl w:val="1"/>
          <w:numId w:val="10"/>
        </w:numPr>
        <w:tabs>
          <w:tab w:val="left" w:pos="1011"/>
        </w:tabs>
        <w:autoSpaceDE w:val="0"/>
        <w:autoSpaceDN w:val="0"/>
        <w:spacing w:line="312" w:lineRule="auto"/>
        <w:ind w:right="571"/>
        <w:contextualSpacing w:val="0"/>
        <w:jc w:val="both"/>
        <w:rPr>
          <w:rFonts w:ascii="Times New Roman" w:hAnsi="Times New Roman" w:cs="Times New Roman"/>
          <w:sz w:val="22"/>
          <w:szCs w:val="22"/>
        </w:rPr>
      </w:pPr>
      <w:r w:rsidRPr="009B6A9B">
        <w:rPr>
          <w:rFonts w:ascii="Times New Roman" w:hAnsi="Times New Roman" w:cs="Times New Roman"/>
          <w:sz w:val="22"/>
          <w:szCs w:val="22"/>
        </w:rPr>
        <w:t>qualora non già indicati nel DGUE, i dati identificativi (nome, cognome, data 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luogo di nascita, codice fiscale, comune di residenza etc.) dei soggetti di cui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all’articolo</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94,</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c.</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3</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codice,</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ivi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incluso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l’amministratore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fatto,</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ove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presente:</w:t>
      </w:r>
    </w:p>
    <w:p w14:paraId="39BC19A5" w14:textId="77777777" w:rsidR="00694016" w:rsidRPr="009B6A9B" w:rsidRDefault="00694016" w:rsidP="00694016">
      <w:pPr>
        <w:pStyle w:val="Corpotesto"/>
        <w:widowControl w:val="0"/>
        <w:rPr>
          <w:sz w:val="22"/>
          <w:szCs w:val="22"/>
        </w:rPr>
      </w:pPr>
    </w:p>
    <w:p w14:paraId="0030A603" w14:textId="77777777" w:rsidR="00694016" w:rsidRPr="009B6A9B" w:rsidRDefault="00694016" w:rsidP="00694016">
      <w:pPr>
        <w:pStyle w:val="Corpotesto"/>
        <w:widowControl w:val="0"/>
        <w:spacing w:before="2"/>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9B6A9B" w14:paraId="5DCD3E64" w14:textId="77777777" w:rsidTr="00743CF9">
        <w:trPr>
          <w:trHeight w:val="321"/>
        </w:trPr>
        <w:tc>
          <w:tcPr>
            <w:tcW w:w="2498" w:type="dxa"/>
            <w:shd w:val="clear" w:color="auto" w:fill="E0E0E0"/>
          </w:tcPr>
          <w:p w14:paraId="655D771C" w14:textId="77777777" w:rsidR="00694016" w:rsidRPr="009B6A9B" w:rsidRDefault="00694016" w:rsidP="00694016">
            <w:pPr>
              <w:pStyle w:val="TableParagraph"/>
              <w:spacing w:before="90" w:line="211" w:lineRule="exact"/>
              <w:ind w:left="240" w:right="515"/>
              <w:jc w:val="center"/>
              <w:rPr>
                <w:rFonts w:ascii="Times New Roman" w:hAnsi="Times New Roman" w:cs="Times New Roman"/>
                <w:b/>
              </w:rPr>
            </w:pPr>
            <w:r w:rsidRPr="009B6A9B">
              <w:rPr>
                <w:rFonts w:ascii="Times New Roman" w:hAnsi="Times New Roman" w:cs="Times New Roman"/>
                <w:b/>
              </w:rPr>
              <w:t>Nome</w:t>
            </w:r>
            <w:r w:rsidRPr="009B6A9B">
              <w:rPr>
                <w:rFonts w:ascii="Times New Roman" w:hAnsi="Times New Roman" w:cs="Times New Roman"/>
                <w:b/>
                <w:spacing w:val="-4"/>
              </w:rPr>
              <w:t xml:space="preserve"> </w:t>
            </w:r>
            <w:r w:rsidRPr="009B6A9B">
              <w:rPr>
                <w:rFonts w:ascii="Times New Roman" w:hAnsi="Times New Roman" w:cs="Times New Roman"/>
                <w:b/>
              </w:rPr>
              <w:t>e</w:t>
            </w:r>
            <w:r w:rsidRPr="009B6A9B">
              <w:rPr>
                <w:rFonts w:ascii="Times New Roman" w:hAnsi="Times New Roman" w:cs="Times New Roman"/>
                <w:b/>
                <w:spacing w:val="-4"/>
              </w:rPr>
              <w:t xml:space="preserve"> </w:t>
            </w:r>
            <w:proofErr w:type="spellStart"/>
            <w:r w:rsidRPr="009B6A9B">
              <w:rPr>
                <w:rFonts w:ascii="Times New Roman" w:hAnsi="Times New Roman" w:cs="Times New Roman"/>
                <w:b/>
              </w:rPr>
              <w:t>Cognome</w:t>
            </w:r>
            <w:proofErr w:type="spellEnd"/>
          </w:p>
        </w:tc>
        <w:tc>
          <w:tcPr>
            <w:tcW w:w="4732" w:type="dxa"/>
            <w:shd w:val="clear" w:color="auto" w:fill="E0E0E0"/>
          </w:tcPr>
          <w:p w14:paraId="4DAF6BF4" w14:textId="77777777" w:rsidR="00694016" w:rsidRPr="009B6A9B" w:rsidRDefault="00694016" w:rsidP="00694016">
            <w:pPr>
              <w:pStyle w:val="TableParagraph"/>
              <w:spacing w:before="90" w:line="211" w:lineRule="exact"/>
              <w:ind w:left="1414" w:right="1686"/>
              <w:jc w:val="center"/>
              <w:rPr>
                <w:rFonts w:ascii="Times New Roman" w:hAnsi="Times New Roman" w:cs="Times New Roman"/>
                <w:b/>
              </w:rPr>
            </w:pPr>
            <w:proofErr w:type="spellStart"/>
            <w:r w:rsidRPr="009B6A9B">
              <w:rPr>
                <w:rFonts w:ascii="Times New Roman" w:hAnsi="Times New Roman" w:cs="Times New Roman"/>
                <w:b/>
              </w:rPr>
              <w:t>Luogo</w:t>
            </w:r>
            <w:proofErr w:type="spellEnd"/>
            <w:r w:rsidRPr="009B6A9B">
              <w:rPr>
                <w:rFonts w:ascii="Times New Roman" w:hAnsi="Times New Roman" w:cs="Times New Roman"/>
                <w:b/>
                <w:spacing w:val="-3"/>
              </w:rPr>
              <w:t xml:space="preserve"> </w:t>
            </w:r>
            <w:r w:rsidRPr="009B6A9B">
              <w:rPr>
                <w:rFonts w:ascii="Times New Roman" w:hAnsi="Times New Roman" w:cs="Times New Roman"/>
                <w:b/>
              </w:rPr>
              <w:t>di</w:t>
            </w:r>
            <w:r w:rsidRPr="009B6A9B">
              <w:rPr>
                <w:rFonts w:ascii="Times New Roman" w:hAnsi="Times New Roman" w:cs="Times New Roman"/>
                <w:b/>
                <w:spacing w:val="-4"/>
              </w:rPr>
              <w:t xml:space="preserve"> </w:t>
            </w:r>
            <w:proofErr w:type="spellStart"/>
            <w:r w:rsidRPr="009B6A9B">
              <w:rPr>
                <w:rFonts w:ascii="Times New Roman" w:hAnsi="Times New Roman" w:cs="Times New Roman"/>
                <w:b/>
              </w:rPr>
              <w:t>nascita</w:t>
            </w:r>
            <w:proofErr w:type="spellEnd"/>
          </w:p>
        </w:tc>
      </w:tr>
      <w:tr w:rsidR="00694016" w:rsidRPr="009B6A9B" w14:paraId="78DA64FD" w14:textId="77777777" w:rsidTr="00743CF9">
        <w:trPr>
          <w:trHeight w:val="318"/>
        </w:trPr>
        <w:tc>
          <w:tcPr>
            <w:tcW w:w="2498" w:type="dxa"/>
          </w:tcPr>
          <w:p w14:paraId="25DF587F" w14:textId="77777777" w:rsidR="00694016" w:rsidRPr="009B6A9B" w:rsidRDefault="00694016" w:rsidP="00694016">
            <w:pPr>
              <w:pStyle w:val="TableParagraph"/>
              <w:rPr>
                <w:rFonts w:ascii="Times New Roman" w:hAnsi="Times New Roman" w:cs="Times New Roman"/>
              </w:rPr>
            </w:pPr>
          </w:p>
        </w:tc>
        <w:tc>
          <w:tcPr>
            <w:tcW w:w="4732" w:type="dxa"/>
          </w:tcPr>
          <w:p w14:paraId="0452D5A2" w14:textId="77777777" w:rsidR="00694016" w:rsidRPr="009B6A9B" w:rsidRDefault="00694016" w:rsidP="00694016">
            <w:pPr>
              <w:pStyle w:val="TableParagraph"/>
              <w:rPr>
                <w:rFonts w:ascii="Times New Roman" w:hAnsi="Times New Roman" w:cs="Times New Roman"/>
              </w:rPr>
            </w:pPr>
          </w:p>
        </w:tc>
      </w:tr>
      <w:tr w:rsidR="00694016" w:rsidRPr="009B6A9B" w14:paraId="297DEE58" w14:textId="77777777" w:rsidTr="00743CF9">
        <w:trPr>
          <w:trHeight w:val="321"/>
        </w:trPr>
        <w:tc>
          <w:tcPr>
            <w:tcW w:w="2498" w:type="dxa"/>
            <w:shd w:val="clear" w:color="auto" w:fill="E0E0E0"/>
          </w:tcPr>
          <w:p w14:paraId="6D614681" w14:textId="77777777" w:rsidR="00694016" w:rsidRPr="009B6A9B" w:rsidRDefault="00694016" w:rsidP="00694016">
            <w:pPr>
              <w:pStyle w:val="TableParagraph"/>
              <w:spacing w:before="90" w:line="211" w:lineRule="exact"/>
              <w:ind w:left="240" w:right="515"/>
              <w:jc w:val="center"/>
              <w:rPr>
                <w:rFonts w:ascii="Times New Roman" w:hAnsi="Times New Roman" w:cs="Times New Roman"/>
                <w:b/>
              </w:rPr>
            </w:pPr>
            <w:r w:rsidRPr="009B6A9B">
              <w:rPr>
                <w:rFonts w:ascii="Times New Roman" w:hAnsi="Times New Roman" w:cs="Times New Roman"/>
                <w:b/>
              </w:rPr>
              <w:t>Data</w:t>
            </w:r>
            <w:r w:rsidRPr="009B6A9B">
              <w:rPr>
                <w:rFonts w:ascii="Times New Roman" w:hAnsi="Times New Roman" w:cs="Times New Roman"/>
                <w:b/>
                <w:spacing w:val="-5"/>
              </w:rPr>
              <w:t xml:space="preserve"> </w:t>
            </w:r>
            <w:r w:rsidRPr="009B6A9B">
              <w:rPr>
                <w:rFonts w:ascii="Times New Roman" w:hAnsi="Times New Roman" w:cs="Times New Roman"/>
                <w:b/>
              </w:rPr>
              <w:t>di</w:t>
            </w:r>
            <w:r w:rsidRPr="009B6A9B">
              <w:rPr>
                <w:rFonts w:ascii="Times New Roman" w:hAnsi="Times New Roman" w:cs="Times New Roman"/>
                <w:b/>
                <w:spacing w:val="-3"/>
              </w:rPr>
              <w:t xml:space="preserve"> </w:t>
            </w:r>
            <w:proofErr w:type="spellStart"/>
            <w:r w:rsidRPr="009B6A9B">
              <w:rPr>
                <w:rFonts w:ascii="Times New Roman" w:hAnsi="Times New Roman" w:cs="Times New Roman"/>
                <w:b/>
              </w:rPr>
              <w:t>nascita</w:t>
            </w:r>
            <w:proofErr w:type="spellEnd"/>
          </w:p>
        </w:tc>
        <w:tc>
          <w:tcPr>
            <w:tcW w:w="4732" w:type="dxa"/>
            <w:shd w:val="clear" w:color="auto" w:fill="E0E0E0"/>
          </w:tcPr>
          <w:p w14:paraId="47DAA1CC" w14:textId="77777777" w:rsidR="00694016" w:rsidRPr="009B6A9B" w:rsidRDefault="00694016" w:rsidP="00694016">
            <w:pPr>
              <w:pStyle w:val="TableParagraph"/>
              <w:spacing w:before="90" w:line="211" w:lineRule="exact"/>
              <w:ind w:left="1414" w:right="1686"/>
              <w:jc w:val="center"/>
              <w:rPr>
                <w:rFonts w:ascii="Times New Roman" w:hAnsi="Times New Roman" w:cs="Times New Roman"/>
                <w:b/>
              </w:rPr>
            </w:pPr>
            <w:proofErr w:type="spellStart"/>
            <w:r w:rsidRPr="009B6A9B">
              <w:rPr>
                <w:rFonts w:ascii="Times New Roman" w:hAnsi="Times New Roman" w:cs="Times New Roman"/>
                <w:b/>
              </w:rPr>
              <w:t>Residenza</w:t>
            </w:r>
            <w:proofErr w:type="spellEnd"/>
          </w:p>
        </w:tc>
      </w:tr>
      <w:tr w:rsidR="00694016" w:rsidRPr="009B6A9B" w14:paraId="55602EF2" w14:textId="77777777" w:rsidTr="00743CF9">
        <w:trPr>
          <w:trHeight w:val="318"/>
        </w:trPr>
        <w:tc>
          <w:tcPr>
            <w:tcW w:w="2498" w:type="dxa"/>
          </w:tcPr>
          <w:p w14:paraId="5F2D7AA3" w14:textId="77777777" w:rsidR="00694016" w:rsidRPr="009B6A9B" w:rsidRDefault="00694016" w:rsidP="00694016">
            <w:pPr>
              <w:pStyle w:val="TableParagraph"/>
              <w:rPr>
                <w:rFonts w:ascii="Times New Roman" w:hAnsi="Times New Roman" w:cs="Times New Roman"/>
              </w:rPr>
            </w:pPr>
          </w:p>
        </w:tc>
        <w:tc>
          <w:tcPr>
            <w:tcW w:w="4732" w:type="dxa"/>
          </w:tcPr>
          <w:p w14:paraId="6EC6A2CB" w14:textId="77777777" w:rsidR="00694016" w:rsidRPr="009B6A9B" w:rsidRDefault="00694016" w:rsidP="00694016">
            <w:pPr>
              <w:pStyle w:val="TableParagraph"/>
              <w:rPr>
                <w:rFonts w:ascii="Times New Roman" w:hAnsi="Times New Roman" w:cs="Times New Roman"/>
              </w:rPr>
            </w:pPr>
          </w:p>
        </w:tc>
      </w:tr>
      <w:tr w:rsidR="00694016" w:rsidRPr="009B6A9B" w14:paraId="4E794319" w14:textId="77777777" w:rsidTr="00743CF9">
        <w:trPr>
          <w:trHeight w:val="321"/>
        </w:trPr>
        <w:tc>
          <w:tcPr>
            <w:tcW w:w="2498" w:type="dxa"/>
            <w:shd w:val="clear" w:color="auto" w:fill="E0E0E0"/>
          </w:tcPr>
          <w:p w14:paraId="65F5D4A6" w14:textId="77777777" w:rsidR="00694016" w:rsidRPr="009B6A9B" w:rsidRDefault="00694016" w:rsidP="00694016">
            <w:pPr>
              <w:pStyle w:val="TableParagraph"/>
              <w:spacing w:before="90" w:line="211" w:lineRule="exact"/>
              <w:ind w:left="240" w:right="513"/>
              <w:jc w:val="center"/>
              <w:rPr>
                <w:rFonts w:ascii="Times New Roman" w:hAnsi="Times New Roman" w:cs="Times New Roman"/>
                <w:b/>
              </w:rPr>
            </w:pPr>
            <w:r w:rsidRPr="009B6A9B">
              <w:rPr>
                <w:rFonts w:ascii="Times New Roman" w:hAnsi="Times New Roman" w:cs="Times New Roman"/>
                <w:b/>
              </w:rPr>
              <w:t>C.F.</w:t>
            </w:r>
          </w:p>
        </w:tc>
        <w:tc>
          <w:tcPr>
            <w:tcW w:w="4732" w:type="dxa"/>
            <w:shd w:val="clear" w:color="auto" w:fill="E0E0E0"/>
          </w:tcPr>
          <w:p w14:paraId="22EBE33C" w14:textId="77777777" w:rsidR="00694016" w:rsidRPr="009B6A9B" w:rsidRDefault="00694016" w:rsidP="00694016">
            <w:pPr>
              <w:pStyle w:val="TableParagraph"/>
              <w:spacing w:before="90" w:line="211" w:lineRule="exact"/>
              <w:ind w:left="1412" w:right="1686"/>
              <w:jc w:val="center"/>
              <w:rPr>
                <w:rFonts w:ascii="Times New Roman" w:hAnsi="Times New Roman" w:cs="Times New Roman"/>
                <w:b/>
              </w:rPr>
            </w:pPr>
            <w:r w:rsidRPr="009B6A9B">
              <w:rPr>
                <w:rFonts w:ascii="Times New Roman" w:hAnsi="Times New Roman" w:cs="Times New Roman"/>
                <w:b/>
              </w:rPr>
              <w:t>Carica</w:t>
            </w:r>
            <w:r w:rsidRPr="009B6A9B">
              <w:rPr>
                <w:rFonts w:ascii="Times New Roman" w:hAnsi="Times New Roman" w:cs="Times New Roman"/>
                <w:b/>
                <w:spacing w:val="-6"/>
              </w:rPr>
              <w:t xml:space="preserve"> </w:t>
            </w:r>
            <w:proofErr w:type="spellStart"/>
            <w:r w:rsidRPr="009B6A9B">
              <w:rPr>
                <w:rFonts w:ascii="Times New Roman" w:hAnsi="Times New Roman" w:cs="Times New Roman"/>
                <w:b/>
              </w:rPr>
              <w:t>ricoperta</w:t>
            </w:r>
            <w:proofErr w:type="spellEnd"/>
          </w:p>
        </w:tc>
      </w:tr>
      <w:tr w:rsidR="00694016" w:rsidRPr="009B6A9B" w14:paraId="1C6BDD8F" w14:textId="77777777" w:rsidTr="00743CF9">
        <w:trPr>
          <w:trHeight w:val="321"/>
        </w:trPr>
        <w:tc>
          <w:tcPr>
            <w:tcW w:w="2498" w:type="dxa"/>
          </w:tcPr>
          <w:p w14:paraId="1D0FE8CE" w14:textId="77777777" w:rsidR="00694016" w:rsidRPr="009B6A9B" w:rsidRDefault="00694016" w:rsidP="00694016">
            <w:pPr>
              <w:pStyle w:val="TableParagraph"/>
              <w:rPr>
                <w:rFonts w:ascii="Times New Roman" w:hAnsi="Times New Roman" w:cs="Times New Roman"/>
              </w:rPr>
            </w:pPr>
          </w:p>
        </w:tc>
        <w:tc>
          <w:tcPr>
            <w:tcW w:w="4732" w:type="dxa"/>
          </w:tcPr>
          <w:p w14:paraId="0662EEB2" w14:textId="77777777" w:rsidR="00694016" w:rsidRPr="009B6A9B" w:rsidRDefault="00694016" w:rsidP="00694016">
            <w:pPr>
              <w:pStyle w:val="TableParagraph"/>
              <w:rPr>
                <w:rFonts w:ascii="Times New Roman" w:hAnsi="Times New Roman" w:cs="Times New Roman"/>
              </w:rPr>
            </w:pPr>
          </w:p>
        </w:tc>
      </w:tr>
    </w:tbl>
    <w:p w14:paraId="711F87F2" w14:textId="77777777" w:rsidR="00694016" w:rsidRPr="009B6A9B" w:rsidRDefault="00694016" w:rsidP="00694016">
      <w:pPr>
        <w:pStyle w:val="Corpotesto"/>
        <w:widowControl w:val="0"/>
        <w:rPr>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8"/>
        <w:gridCol w:w="4732"/>
      </w:tblGrid>
      <w:tr w:rsidR="00694016" w:rsidRPr="009B6A9B" w14:paraId="0E778413" w14:textId="77777777" w:rsidTr="00743CF9">
        <w:trPr>
          <w:trHeight w:val="318"/>
        </w:trPr>
        <w:tc>
          <w:tcPr>
            <w:tcW w:w="2498" w:type="dxa"/>
            <w:shd w:val="clear" w:color="auto" w:fill="E0E0E0"/>
          </w:tcPr>
          <w:p w14:paraId="19C38E61" w14:textId="77777777" w:rsidR="00694016" w:rsidRPr="009B6A9B" w:rsidRDefault="00694016" w:rsidP="00694016">
            <w:pPr>
              <w:pStyle w:val="TableParagraph"/>
              <w:spacing w:before="88" w:line="211" w:lineRule="exact"/>
              <w:ind w:left="240" w:right="515"/>
              <w:jc w:val="center"/>
              <w:rPr>
                <w:rFonts w:ascii="Times New Roman" w:hAnsi="Times New Roman" w:cs="Times New Roman"/>
                <w:b/>
              </w:rPr>
            </w:pPr>
            <w:r w:rsidRPr="009B6A9B">
              <w:rPr>
                <w:rFonts w:ascii="Times New Roman" w:hAnsi="Times New Roman" w:cs="Times New Roman"/>
                <w:b/>
              </w:rPr>
              <w:t>Nome</w:t>
            </w:r>
            <w:r w:rsidRPr="009B6A9B">
              <w:rPr>
                <w:rFonts w:ascii="Times New Roman" w:hAnsi="Times New Roman" w:cs="Times New Roman"/>
                <w:b/>
                <w:spacing w:val="-4"/>
              </w:rPr>
              <w:t xml:space="preserve"> </w:t>
            </w:r>
            <w:r w:rsidRPr="009B6A9B">
              <w:rPr>
                <w:rFonts w:ascii="Times New Roman" w:hAnsi="Times New Roman" w:cs="Times New Roman"/>
                <w:b/>
              </w:rPr>
              <w:t>e</w:t>
            </w:r>
            <w:r w:rsidRPr="009B6A9B">
              <w:rPr>
                <w:rFonts w:ascii="Times New Roman" w:hAnsi="Times New Roman" w:cs="Times New Roman"/>
                <w:b/>
                <w:spacing w:val="-4"/>
              </w:rPr>
              <w:t xml:space="preserve"> </w:t>
            </w:r>
            <w:proofErr w:type="spellStart"/>
            <w:r w:rsidRPr="009B6A9B">
              <w:rPr>
                <w:rFonts w:ascii="Times New Roman" w:hAnsi="Times New Roman" w:cs="Times New Roman"/>
                <w:b/>
              </w:rPr>
              <w:t>Cognome</w:t>
            </w:r>
            <w:proofErr w:type="spellEnd"/>
          </w:p>
        </w:tc>
        <w:tc>
          <w:tcPr>
            <w:tcW w:w="4732" w:type="dxa"/>
            <w:shd w:val="clear" w:color="auto" w:fill="E0E0E0"/>
          </w:tcPr>
          <w:p w14:paraId="7E39E79E" w14:textId="77777777" w:rsidR="00694016" w:rsidRPr="009B6A9B" w:rsidRDefault="00694016" w:rsidP="00694016">
            <w:pPr>
              <w:pStyle w:val="TableParagraph"/>
              <w:spacing w:before="88" w:line="211" w:lineRule="exact"/>
              <w:ind w:left="1414" w:right="1686"/>
              <w:jc w:val="center"/>
              <w:rPr>
                <w:rFonts w:ascii="Times New Roman" w:hAnsi="Times New Roman" w:cs="Times New Roman"/>
                <w:b/>
              </w:rPr>
            </w:pPr>
            <w:proofErr w:type="spellStart"/>
            <w:r w:rsidRPr="009B6A9B">
              <w:rPr>
                <w:rFonts w:ascii="Times New Roman" w:hAnsi="Times New Roman" w:cs="Times New Roman"/>
                <w:b/>
              </w:rPr>
              <w:t>Luogo</w:t>
            </w:r>
            <w:proofErr w:type="spellEnd"/>
            <w:r w:rsidRPr="009B6A9B">
              <w:rPr>
                <w:rFonts w:ascii="Times New Roman" w:hAnsi="Times New Roman" w:cs="Times New Roman"/>
                <w:b/>
                <w:spacing w:val="-3"/>
              </w:rPr>
              <w:t xml:space="preserve"> </w:t>
            </w:r>
            <w:r w:rsidRPr="009B6A9B">
              <w:rPr>
                <w:rFonts w:ascii="Times New Roman" w:hAnsi="Times New Roman" w:cs="Times New Roman"/>
                <w:b/>
              </w:rPr>
              <w:t>di</w:t>
            </w:r>
            <w:r w:rsidRPr="009B6A9B">
              <w:rPr>
                <w:rFonts w:ascii="Times New Roman" w:hAnsi="Times New Roman" w:cs="Times New Roman"/>
                <w:b/>
                <w:spacing w:val="-4"/>
              </w:rPr>
              <w:t xml:space="preserve"> </w:t>
            </w:r>
            <w:proofErr w:type="spellStart"/>
            <w:r w:rsidRPr="009B6A9B">
              <w:rPr>
                <w:rFonts w:ascii="Times New Roman" w:hAnsi="Times New Roman" w:cs="Times New Roman"/>
                <w:b/>
              </w:rPr>
              <w:t>nascita</w:t>
            </w:r>
            <w:proofErr w:type="spellEnd"/>
          </w:p>
        </w:tc>
      </w:tr>
      <w:tr w:rsidR="00694016" w:rsidRPr="009B6A9B" w14:paraId="734218F0" w14:textId="77777777" w:rsidTr="00743CF9">
        <w:trPr>
          <w:trHeight w:val="321"/>
        </w:trPr>
        <w:tc>
          <w:tcPr>
            <w:tcW w:w="2498" w:type="dxa"/>
          </w:tcPr>
          <w:p w14:paraId="1A128121" w14:textId="77777777" w:rsidR="00694016" w:rsidRPr="009B6A9B" w:rsidRDefault="00694016" w:rsidP="00694016">
            <w:pPr>
              <w:pStyle w:val="TableParagraph"/>
              <w:rPr>
                <w:rFonts w:ascii="Times New Roman" w:hAnsi="Times New Roman" w:cs="Times New Roman"/>
              </w:rPr>
            </w:pPr>
          </w:p>
        </w:tc>
        <w:tc>
          <w:tcPr>
            <w:tcW w:w="4732" w:type="dxa"/>
          </w:tcPr>
          <w:p w14:paraId="52F0999E" w14:textId="77777777" w:rsidR="00694016" w:rsidRPr="009B6A9B" w:rsidRDefault="00694016" w:rsidP="00694016">
            <w:pPr>
              <w:pStyle w:val="TableParagraph"/>
              <w:rPr>
                <w:rFonts w:ascii="Times New Roman" w:hAnsi="Times New Roman" w:cs="Times New Roman"/>
              </w:rPr>
            </w:pPr>
          </w:p>
        </w:tc>
      </w:tr>
      <w:tr w:rsidR="00694016" w:rsidRPr="009B6A9B" w14:paraId="4DB6679C" w14:textId="77777777" w:rsidTr="00743CF9">
        <w:trPr>
          <w:trHeight w:val="318"/>
        </w:trPr>
        <w:tc>
          <w:tcPr>
            <w:tcW w:w="2498" w:type="dxa"/>
            <w:shd w:val="clear" w:color="auto" w:fill="E0E0E0"/>
          </w:tcPr>
          <w:p w14:paraId="49C3A786" w14:textId="77777777" w:rsidR="00694016" w:rsidRPr="009B6A9B" w:rsidRDefault="00694016" w:rsidP="00694016">
            <w:pPr>
              <w:pStyle w:val="TableParagraph"/>
              <w:spacing w:before="88" w:line="211" w:lineRule="exact"/>
              <w:ind w:left="240" w:right="515"/>
              <w:jc w:val="center"/>
              <w:rPr>
                <w:rFonts w:ascii="Times New Roman" w:hAnsi="Times New Roman" w:cs="Times New Roman"/>
                <w:b/>
              </w:rPr>
            </w:pPr>
            <w:r w:rsidRPr="009B6A9B">
              <w:rPr>
                <w:rFonts w:ascii="Times New Roman" w:hAnsi="Times New Roman" w:cs="Times New Roman"/>
                <w:b/>
              </w:rPr>
              <w:t>Data</w:t>
            </w:r>
            <w:r w:rsidRPr="009B6A9B">
              <w:rPr>
                <w:rFonts w:ascii="Times New Roman" w:hAnsi="Times New Roman" w:cs="Times New Roman"/>
                <w:b/>
                <w:spacing w:val="-5"/>
              </w:rPr>
              <w:t xml:space="preserve"> </w:t>
            </w:r>
            <w:r w:rsidRPr="009B6A9B">
              <w:rPr>
                <w:rFonts w:ascii="Times New Roman" w:hAnsi="Times New Roman" w:cs="Times New Roman"/>
                <w:b/>
              </w:rPr>
              <w:t>di</w:t>
            </w:r>
            <w:r w:rsidRPr="009B6A9B">
              <w:rPr>
                <w:rFonts w:ascii="Times New Roman" w:hAnsi="Times New Roman" w:cs="Times New Roman"/>
                <w:b/>
                <w:spacing w:val="-3"/>
              </w:rPr>
              <w:t xml:space="preserve"> </w:t>
            </w:r>
            <w:proofErr w:type="spellStart"/>
            <w:r w:rsidRPr="009B6A9B">
              <w:rPr>
                <w:rFonts w:ascii="Times New Roman" w:hAnsi="Times New Roman" w:cs="Times New Roman"/>
                <w:b/>
              </w:rPr>
              <w:t>nascita</w:t>
            </w:r>
            <w:proofErr w:type="spellEnd"/>
          </w:p>
        </w:tc>
        <w:tc>
          <w:tcPr>
            <w:tcW w:w="4732" w:type="dxa"/>
            <w:shd w:val="clear" w:color="auto" w:fill="E0E0E0"/>
          </w:tcPr>
          <w:p w14:paraId="71FE8EBA" w14:textId="77777777" w:rsidR="00694016" w:rsidRPr="009B6A9B" w:rsidRDefault="00694016" w:rsidP="00694016">
            <w:pPr>
              <w:pStyle w:val="TableParagraph"/>
              <w:spacing w:before="88" w:line="211" w:lineRule="exact"/>
              <w:ind w:left="1414" w:right="1686"/>
              <w:jc w:val="center"/>
              <w:rPr>
                <w:rFonts w:ascii="Times New Roman" w:hAnsi="Times New Roman" w:cs="Times New Roman"/>
                <w:b/>
              </w:rPr>
            </w:pPr>
            <w:proofErr w:type="spellStart"/>
            <w:r w:rsidRPr="009B6A9B">
              <w:rPr>
                <w:rFonts w:ascii="Times New Roman" w:hAnsi="Times New Roman" w:cs="Times New Roman"/>
                <w:b/>
              </w:rPr>
              <w:t>Residenza</w:t>
            </w:r>
            <w:proofErr w:type="spellEnd"/>
          </w:p>
        </w:tc>
      </w:tr>
      <w:tr w:rsidR="00694016" w:rsidRPr="009B6A9B" w14:paraId="2E27D5ED" w14:textId="77777777" w:rsidTr="00743CF9">
        <w:trPr>
          <w:trHeight w:val="321"/>
        </w:trPr>
        <w:tc>
          <w:tcPr>
            <w:tcW w:w="2498" w:type="dxa"/>
          </w:tcPr>
          <w:p w14:paraId="69B1B731" w14:textId="77777777" w:rsidR="00694016" w:rsidRPr="009B6A9B" w:rsidRDefault="00694016" w:rsidP="00694016">
            <w:pPr>
              <w:pStyle w:val="TableParagraph"/>
              <w:rPr>
                <w:rFonts w:ascii="Times New Roman" w:hAnsi="Times New Roman" w:cs="Times New Roman"/>
              </w:rPr>
            </w:pPr>
          </w:p>
        </w:tc>
        <w:tc>
          <w:tcPr>
            <w:tcW w:w="4732" w:type="dxa"/>
          </w:tcPr>
          <w:p w14:paraId="61CDC5BD" w14:textId="77777777" w:rsidR="00694016" w:rsidRPr="009B6A9B" w:rsidRDefault="00694016" w:rsidP="00694016">
            <w:pPr>
              <w:pStyle w:val="TableParagraph"/>
              <w:rPr>
                <w:rFonts w:ascii="Times New Roman" w:hAnsi="Times New Roman" w:cs="Times New Roman"/>
              </w:rPr>
            </w:pPr>
          </w:p>
        </w:tc>
      </w:tr>
      <w:tr w:rsidR="00694016" w:rsidRPr="009B6A9B" w14:paraId="2CAE1134" w14:textId="77777777" w:rsidTr="00743CF9">
        <w:trPr>
          <w:trHeight w:val="318"/>
        </w:trPr>
        <w:tc>
          <w:tcPr>
            <w:tcW w:w="2498" w:type="dxa"/>
            <w:shd w:val="clear" w:color="auto" w:fill="E0E0E0"/>
          </w:tcPr>
          <w:p w14:paraId="4946BF03" w14:textId="77777777" w:rsidR="00694016" w:rsidRPr="009B6A9B" w:rsidRDefault="00694016" w:rsidP="00694016">
            <w:pPr>
              <w:pStyle w:val="TableParagraph"/>
              <w:spacing w:before="88" w:line="211" w:lineRule="exact"/>
              <w:ind w:left="240" w:right="513"/>
              <w:jc w:val="center"/>
              <w:rPr>
                <w:rFonts w:ascii="Times New Roman" w:hAnsi="Times New Roman" w:cs="Times New Roman"/>
                <w:b/>
              </w:rPr>
            </w:pPr>
            <w:r w:rsidRPr="009B6A9B">
              <w:rPr>
                <w:rFonts w:ascii="Times New Roman" w:hAnsi="Times New Roman" w:cs="Times New Roman"/>
                <w:b/>
              </w:rPr>
              <w:t>C.F.</w:t>
            </w:r>
          </w:p>
        </w:tc>
        <w:tc>
          <w:tcPr>
            <w:tcW w:w="4732" w:type="dxa"/>
            <w:shd w:val="clear" w:color="auto" w:fill="E0E0E0"/>
          </w:tcPr>
          <w:p w14:paraId="3A1AAEBB" w14:textId="77777777" w:rsidR="00694016" w:rsidRPr="009B6A9B" w:rsidRDefault="00694016" w:rsidP="00694016">
            <w:pPr>
              <w:pStyle w:val="TableParagraph"/>
              <w:spacing w:before="88" w:line="211" w:lineRule="exact"/>
              <w:ind w:left="1412" w:right="1686"/>
              <w:jc w:val="center"/>
              <w:rPr>
                <w:rFonts w:ascii="Times New Roman" w:hAnsi="Times New Roman" w:cs="Times New Roman"/>
                <w:b/>
              </w:rPr>
            </w:pPr>
            <w:r w:rsidRPr="009B6A9B">
              <w:rPr>
                <w:rFonts w:ascii="Times New Roman" w:hAnsi="Times New Roman" w:cs="Times New Roman"/>
                <w:b/>
              </w:rPr>
              <w:t>Carica</w:t>
            </w:r>
            <w:r w:rsidRPr="009B6A9B">
              <w:rPr>
                <w:rFonts w:ascii="Times New Roman" w:hAnsi="Times New Roman" w:cs="Times New Roman"/>
                <w:b/>
                <w:spacing w:val="-6"/>
              </w:rPr>
              <w:t xml:space="preserve"> </w:t>
            </w:r>
            <w:proofErr w:type="spellStart"/>
            <w:r w:rsidRPr="009B6A9B">
              <w:rPr>
                <w:rFonts w:ascii="Times New Roman" w:hAnsi="Times New Roman" w:cs="Times New Roman"/>
                <w:b/>
              </w:rPr>
              <w:t>ricoperta</w:t>
            </w:r>
            <w:proofErr w:type="spellEnd"/>
          </w:p>
        </w:tc>
      </w:tr>
      <w:tr w:rsidR="00694016" w:rsidRPr="009B6A9B" w14:paraId="27993C1A" w14:textId="77777777" w:rsidTr="00743CF9">
        <w:trPr>
          <w:trHeight w:val="321"/>
        </w:trPr>
        <w:tc>
          <w:tcPr>
            <w:tcW w:w="2498" w:type="dxa"/>
          </w:tcPr>
          <w:p w14:paraId="2CD6C67E" w14:textId="77777777" w:rsidR="00694016" w:rsidRPr="009B6A9B" w:rsidRDefault="00694016" w:rsidP="00694016">
            <w:pPr>
              <w:pStyle w:val="TableParagraph"/>
              <w:rPr>
                <w:rFonts w:ascii="Times New Roman" w:hAnsi="Times New Roman" w:cs="Times New Roman"/>
              </w:rPr>
            </w:pPr>
          </w:p>
        </w:tc>
        <w:tc>
          <w:tcPr>
            <w:tcW w:w="4732" w:type="dxa"/>
          </w:tcPr>
          <w:p w14:paraId="46899801" w14:textId="77777777" w:rsidR="00694016" w:rsidRPr="009B6A9B" w:rsidRDefault="00694016" w:rsidP="00694016">
            <w:pPr>
              <w:pStyle w:val="TableParagraph"/>
              <w:rPr>
                <w:rFonts w:ascii="Times New Roman" w:hAnsi="Times New Roman" w:cs="Times New Roman"/>
              </w:rPr>
            </w:pPr>
          </w:p>
        </w:tc>
      </w:tr>
    </w:tbl>
    <w:p w14:paraId="00A4CEEE" w14:textId="77777777" w:rsidR="00694016" w:rsidRPr="009B6A9B" w:rsidRDefault="00694016" w:rsidP="00694016">
      <w:pPr>
        <w:pStyle w:val="Corpotesto"/>
        <w:widowControl w:val="0"/>
        <w:spacing w:before="6"/>
        <w:rPr>
          <w:sz w:val="22"/>
          <w:szCs w:val="22"/>
        </w:rPr>
      </w:pPr>
    </w:p>
    <w:p w14:paraId="4DA339A1" w14:textId="77777777" w:rsidR="00694016" w:rsidRPr="009B6A9B" w:rsidRDefault="00694016" w:rsidP="00694016">
      <w:pPr>
        <w:widowControl w:val="0"/>
        <w:ind w:left="789"/>
        <w:rPr>
          <w:rFonts w:ascii="Times New Roman" w:hAnsi="Times New Roman" w:cs="Times New Roman"/>
          <w:i/>
          <w:sz w:val="22"/>
          <w:szCs w:val="22"/>
        </w:rPr>
      </w:pPr>
      <w:r w:rsidRPr="009B6A9B">
        <w:rPr>
          <w:rFonts w:ascii="Times New Roman" w:hAnsi="Times New Roman" w:cs="Times New Roman"/>
          <w:i/>
          <w:sz w:val="22"/>
          <w:szCs w:val="22"/>
        </w:rPr>
        <w:t>ovvero</w:t>
      </w:r>
    </w:p>
    <w:p w14:paraId="09E6C609" w14:textId="77777777" w:rsidR="00694016" w:rsidRPr="009B6A9B" w:rsidRDefault="00694016" w:rsidP="00694016">
      <w:pPr>
        <w:pStyle w:val="Corpotesto"/>
        <w:widowControl w:val="0"/>
        <w:spacing w:before="190" w:line="312" w:lineRule="auto"/>
        <w:ind w:left="789" w:right="536"/>
        <w:rPr>
          <w:sz w:val="22"/>
          <w:szCs w:val="22"/>
        </w:rPr>
      </w:pPr>
      <w:r w:rsidRPr="009B6A9B">
        <w:rPr>
          <w:sz w:val="22"/>
          <w:szCs w:val="22"/>
        </w:rPr>
        <w:t>indica</w:t>
      </w:r>
      <w:r w:rsidRPr="009B6A9B">
        <w:rPr>
          <w:spacing w:val="39"/>
          <w:sz w:val="22"/>
          <w:szCs w:val="22"/>
        </w:rPr>
        <w:t xml:space="preserve"> </w:t>
      </w:r>
      <w:r w:rsidRPr="009B6A9B">
        <w:rPr>
          <w:sz w:val="22"/>
          <w:szCs w:val="22"/>
        </w:rPr>
        <w:t>la</w:t>
      </w:r>
      <w:r w:rsidRPr="009B6A9B">
        <w:rPr>
          <w:spacing w:val="40"/>
          <w:sz w:val="22"/>
          <w:szCs w:val="22"/>
        </w:rPr>
        <w:t xml:space="preserve"> </w:t>
      </w:r>
      <w:r w:rsidRPr="009B6A9B">
        <w:rPr>
          <w:sz w:val="22"/>
          <w:szCs w:val="22"/>
        </w:rPr>
        <w:t>banca</w:t>
      </w:r>
      <w:r w:rsidRPr="009B6A9B">
        <w:rPr>
          <w:spacing w:val="39"/>
          <w:sz w:val="22"/>
          <w:szCs w:val="22"/>
        </w:rPr>
        <w:t xml:space="preserve"> </w:t>
      </w:r>
      <w:r w:rsidRPr="009B6A9B">
        <w:rPr>
          <w:sz w:val="22"/>
          <w:szCs w:val="22"/>
        </w:rPr>
        <w:t>dati</w:t>
      </w:r>
      <w:r w:rsidRPr="009B6A9B">
        <w:rPr>
          <w:spacing w:val="39"/>
          <w:sz w:val="22"/>
          <w:szCs w:val="22"/>
        </w:rPr>
        <w:t xml:space="preserve"> </w:t>
      </w:r>
      <w:r w:rsidRPr="009B6A9B">
        <w:rPr>
          <w:sz w:val="22"/>
          <w:szCs w:val="22"/>
        </w:rPr>
        <w:t>ufficiale</w:t>
      </w:r>
      <w:r w:rsidRPr="009B6A9B">
        <w:rPr>
          <w:spacing w:val="40"/>
          <w:sz w:val="22"/>
          <w:szCs w:val="22"/>
        </w:rPr>
        <w:t xml:space="preserve"> </w:t>
      </w:r>
      <w:r w:rsidRPr="009B6A9B">
        <w:rPr>
          <w:sz w:val="22"/>
          <w:szCs w:val="22"/>
        </w:rPr>
        <w:t>o</w:t>
      </w:r>
      <w:r w:rsidRPr="009B6A9B">
        <w:rPr>
          <w:spacing w:val="39"/>
          <w:sz w:val="22"/>
          <w:szCs w:val="22"/>
        </w:rPr>
        <w:t xml:space="preserve"> </w:t>
      </w:r>
      <w:r w:rsidRPr="009B6A9B">
        <w:rPr>
          <w:sz w:val="22"/>
          <w:szCs w:val="22"/>
        </w:rPr>
        <w:t>il</w:t>
      </w:r>
      <w:r w:rsidRPr="009B6A9B">
        <w:rPr>
          <w:spacing w:val="39"/>
          <w:sz w:val="22"/>
          <w:szCs w:val="22"/>
        </w:rPr>
        <w:t xml:space="preserve"> </w:t>
      </w:r>
      <w:r w:rsidRPr="009B6A9B">
        <w:rPr>
          <w:sz w:val="22"/>
          <w:szCs w:val="22"/>
        </w:rPr>
        <w:t>pubblico</w:t>
      </w:r>
      <w:r w:rsidRPr="009B6A9B">
        <w:rPr>
          <w:spacing w:val="39"/>
          <w:sz w:val="22"/>
          <w:szCs w:val="22"/>
        </w:rPr>
        <w:t xml:space="preserve"> </w:t>
      </w:r>
      <w:r w:rsidRPr="009B6A9B">
        <w:rPr>
          <w:sz w:val="22"/>
          <w:szCs w:val="22"/>
        </w:rPr>
        <w:t>registro</w:t>
      </w:r>
      <w:r w:rsidRPr="009B6A9B">
        <w:rPr>
          <w:spacing w:val="40"/>
          <w:sz w:val="22"/>
          <w:szCs w:val="22"/>
        </w:rPr>
        <w:t xml:space="preserve"> </w:t>
      </w:r>
      <w:r w:rsidRPr="009B6A9B">
        <w:rPr>
          <w:sz w:val="22"/>
          <w:szCs w:val="22"/>
        </w:rPr>
        <w:t>da</w:t>
      </w:r>
      <w:r w:rsidRPr="009B6A9B">
        <w:rPr>
          <w:spacing w:val="40"/>
          <w:sz w:val="22"/>
          <w:szCs w:val="22"/>
        </w:rPr>
        <w:t xml:space="preserve"> </w:t>
      </w:r>
      <w:r w:rsidRPr="009B6A9B">
        <w:rPr>
          <w:sz w:val="22"/>
          <w:szCs w:val="22"/>
        </w:rPr>
        <w:t>cui</w:t>
      </w:r>
      <w:r w:rsidRPr="009B6A9B">
        <w:rPr>
          <w:spacing w:val="38"/>
          <w:sz w:val="22"/>
          <w:szCs w:val="22"/>
        </w:rPr>
        <w:t xml:space="preserve"> </w:t>
      </w:r>
      <w:r w:rsidRPr="009B6A9B">
        <w:rPr>
          <w:sz w:val="22"/>
          <w:szCs w:val="22"/>
        </w:rPr>
        <w:t>i</w:t>
      </w:r>
      <w:r w:rsidRPr="009B6A9B">
        <w:rPr>
          <w:spacing w:val="39"/>
          <w:sz w:val="22"/>
          <w:szCs w:val="22"/>
        </w:rPr>
        <w:t xml:space="preserve"> </w:t>
      </w:r>
      <w:r w:rsidRPr="009B6A9B">
        <w:rPr>
          <w:sz w:val="22"/>
          <w:szCs w:val="22"/>
        </w:rPr>
        <w:t>medesimi</w:t>
      </w:r>
      <w:r w:rsidRPr="009B6A9B">
        <w:rPr>
          <w:spacing w:val="39"/>
          <w:sz w:val="22"/>
          <w:szCs w:val="22"/>
        </w:rPr>
        <w:t xml:space="preserve"> </w:t>
      </w:r>
      <w:r w:rsidRPr="009B6A9B">
        <w:rPr>
          <w:sz w:val="22"/>
          <w:szCs w:val="22"/>
        </w:rPr>
        <w:t>possono</w:t>
      </w:r>
      <w:r w:rsidRPr="009B6A9B">
        <w:rPr>
          <w:spacing w:val="-53"/>
          <w:sz w:val="22"/>
          <w:szCs w:val="22"/>
        </w:rPr>
        <w:t xml:space="preserve"> </w:t>
      </w:r>
      <w:r w:rsidRPr="009B6A9B">
        <w:rPr>
          <w:sz w:val="22"/>
          <w:szCs w:val="22"/>
        </w:rPr>
        <w:t>essere</w:t>
      </w:r>
      <w:r w:rsidRPr="009B6A9B">
        <w:rPr>
          <w:spacing w:val="-4"/>
          <w:sz w:val="22"/>
          <w:szCs w:val="22"/>
        </w:rPr>
        <w:t xml:space="preserve"> </w:t>
      </w:r>
      <w:r w:rsidRPr="009B6A9B">
        <w:rPr>
          <w:sz w:val="22"/>
          <w:szCs w:val="22"/>
        </w:rPr>
        <w:t>ricavati</w:t>
      </w:r>
      <w:r w:rsidRPr="009B6A9B">
        <w:rPr>
          <w:spacing w:val="-1"/>
          <w:sz w:val="22"/>
          <w:szCs w:val="22"/>
        </w:rPr>
        <w:t xml:space="preserve"> </w:t>
      </w:r>
      <w:r w:rsidRPr="009B6A9B">
        <w:rPr>
          <w:sz w:val="22"/>
          <w:szCs w:val="22"/>
        </w:rPr>
        <w:t>in modo</w:t>
      </w:r>
      <w:r w:rsidRPr="009B6A9B">
        <w:rPr>
          <w:spacing w:val="-4"/>
          <w:sz w:val="22"/>
          <w:szCs w:val="22"/>
        </w:rPr>
        <w:t xml:space="preserve"> </w:t>
      </w:r>
      <w:r w:rsidRPr="009B6A9B">
        <w:rPr>
          <w:sz w:val="22"/>
          <w:szCs w:val="22"/>
        </w:rPr>
        <w:t>aggiornato</w:t>
      </w:r>
      <w:r w:rsidRPr="009B6A9B">
        <w:rPr>
          <w:spacing w:val="-3"/>
          <w:sz w:val="22"/>
          <w:szCs w:val="22"/>
        </w:rPr>
        <w:t xml:space="preserve"> </w:t>
      </w:r>
      <w:r w:rsidRPr="009B6A9B">
        <w:rPr>
          <w:sz w:val="22"/>
          <w:szCs w:val="22"/>
        </w:rPr>
        <w:t>alla</w:t>
      </w:r>
      <w:r w:rsidRPr="009B6A9B">
        <w:rPr>
          <w:spacing w:val="-3"/>
          <w:sz w:val="22"/>
          <w:szCs w:val="22"/>
        </w:rPr>
        <w:t xml:space="preserve"> </w:t>
      </w:r>
      <w:r w:rsidRPr="009B6A9B">
        <w:rPr>
          <w:sz w:val="22"/>
          <w:szCs w:val="22"/>
        </w:rPr>
        <w:t>data di</w:t>
      </w:r>
      <w:r w:rsidRPr="009B6A9B">
        <w:rPr>
          <w:spacing w:val="-2"/>
          <w:sz w:val="22"/>
          <w:szCs w:val="22"/>
        </w:rPr>
        <w:t xml:space="preserve"> </w:t>
      </w:r>
      <w:r w:rsidRPr="009B6A9B">
        <w:rPr>
          <w:sz w:val="22"/>
          <w:szCs w:val="22"/>
        </w:rPr>
        <w:t>presentazione</w:t>
      </w:r>
      <w:r w:rsidRPr="009B6A9B">
        <w:rPr>
          <w:spacing w:val="-3"/>
          <w:sz w:val="22"/>
          <w:szCs w:val="22"/>
        </w:rPr>
        <w:t xml:space="preserve"> </w:t>
      </w:r>
      <w:r w:rsidRPr="009B6A9B">
        <w:rPr>
          <w:sz w:val="22"/>
          <w:szCs w:val="22"/>
        </w:rPr>
        <w:t>dell’offerta:</w:t>
      </w:r>
    </w:p>
    <w:p w14:paraId="7547FF76" w14:textId="77777777" w:rsidR="00694016" w:rsidRPr="009B6A9B" w:rsidRDefault="00694016" w:rsidP="00694016">
      <w:pPr>
        <w:pStyle w:val="Corpotesto"/>
        <w:widowControl w:val="0"/>
        <w:tabs>
          <w:tab w:val="left" w:pos="3124"/>
          <w:tab w:val="left" w:pos="5572"/>
          <w:tab w:val="left" w:pos="8063"/>
        </w:tabs>
        <w:spacing w:before="122"/>
        <w:ind w:left="789"/>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66205AE9" w14:textId="77777777" w:rsidR="00694016" w:rsidRPr="009B6A9B" w:rsidRDefault="00694016" w:rsidP="00694016">
      <w:pPr>
        <w:pStyle w:val="Corpotesto"/>
        <w:widowControl w:val="0"/>
        <w:tabs>
          <w:tab w:val="left" w:pos="3124"/>
          <w:tab w:val="left" w:pos="5572"/>
          <w:tab w:val="left" w:pos="8063"/>
        </w:tabs>
        <w:spacing w:before="70"/>
        <w:ind w:left="789"/>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024C7F08" w14:textId="77777777" w:rsidR="00694016" w:rsidRPr="009B6A9B" w:rsidRDefault="00694016" w:rsidP="00694016">
      <w:pPr>
        <w:pStyle w:val="Corpotesto"/>
        <w:widowControl w:val="0"/>
        <w:tabs>
          <w:tab w:val="left" w:pos="3124"/>
          <w:tab w:val="left" w:pos="5572"/>
          <w:tab w:val="left" w:pos="8063"/>
        </w:tabs>
        <w:spacing w:before="70"/>
        <w:ind w:left="789"/>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4BB1F5FA" w14:textId="77777777" w:rsidR="00694016" w:rsidRPr="009B6A9B" w:rsidRDefault="00694016" w:rsidP="00694016">
      <w:pPr>
        <w:pStyle w:val="Corpotesto"/>
        <w:widowControl w:val="0"/>
        <w:spacing w:before="5"/>
        <w:rPr>
          <w:sz w:val="22"/>
          <w:szCs w:val="22"/>
        </w:rPr>
      </w:pPr>
    </w:p>
    <w:p w14:paraId="6798B29F" w14:textId="77777777" w:rsidR="007277CA" w:rsidRPr="009B6A9B"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Che sia nei confronti del sottoscritto e sia nei confronti dei soggetti di cui all’art. 94 comma 3, del D. Lgs. </w:t>
      </w:r>
      <w:r w:rsidRPr="009B6A9B">
        <w:rPr>
          <w:rFonts w:ascii="Times New Roman" w:eastAsia="Times New Roman" w:hAnsi="Times New Roman" w:cs="Times New Roman"/>
          <w:sz w:val="22"/>
          <w:szCs w:val="22"/>
          <w:lang w:eastAsia="ar-SA"/>
        </w:rPr>
        <w:lastRenderedPageBreak/>
        <w:t xml:space="preserve">n. 36/2023 </w:t>
      </w:r>
      <w:r w:rsidRPr="009B6A9B">
        <w:rPr>
          <w:rFonts w:ascii="Times New Roman" w:eastAsia="Times New Roman" w:hAnsi="Times New Roman" w:cs="Times New Roman"/>
          <w:b/>
          <w:sz w:val="22"/>
          <w:szCs w:val="22"/>
          <w:u w:val="single"/>
          <w:lang w:eastAsia="ar-SA"/>
        </w:rPr>
        <w:t>non</w:t>
      </w:r>
      <w:r w:rsidRPr="009B6A9B">
        <w:rPr>
          <w:rFonts w:ascii="Times New Roman" w:eastAsia="Times New Roman" w:hAnsi="Times New Roman" w:cs="Times New Roman"/>
          <w:sz w:val="22"/>
          <w:szCs w:val="22"/>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605AAFFD" w14:textId="77777777"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68096B3B" w14:textId="43E9186C"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9B6A9B">
        <w:rPr>
          <w:rFonts w:ascii="Times New Roman" w:eastAsia="Times New Roman" w:hAnsi="Times New Roman" w:cs="Times New Roman"/>
          <w:i/>
          <w:sz w:val="22"/>
          <w:szCs w:val="22"/>
          <w:lang w:eastAsia="ar-SA"/>
        </w:rPr>
        <w:t xml:space="preserve">oppure: </w:t>
      </w:r>
    </w:p>
    <w:p w14:paraId="6DF0A4A4" w14:textId="77777777"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p>
    <w:p w14:paraId="4C639EBC" w14:textId="4F9DF8E9" w:rsidR="007277CA" w:rsidRPr="009B6A9B" w:rsidRDefault="007277CA" w:rsidP="00DF4E11">
      <w:pPr>
        <w:pStyle w:val="Paragrafoelenco"/>
        <w:widowControl w:val="0"/>
        <w:numPr>
          <w:ilvl w:val="0"/>
          <w:numId w:val="10"/>
        </w:numPr>
        <w:spacing w:after="200" w:line="276" w:lineRule="auto"/>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Nei Confronti del sottoscritto e nei confronti dei soggetti di cui all’art. 94, comma 3 del D. Lgs. n. 36/2023, </w:t>
      </w:r>
      <w:r w:rsidRPr="009B6A9B">
        <w:rPr>
          <w:rFonts w:ascii="Times New Roman" w:eastAsia="Times New Roman" w:hAnsi="Times New Roman" w:cs="Times New Roman"/>
          <w:b/>
          <w:sz w:val="22"/>
          <w:szCs w:val="22"/>
          <w:u w:val="single"/>
          <w:lang w:eastAsia="ar-SA"/>
        </w:rPr>
        <w:t>sono state pronunciate</w:t>
      </w:r>
      <w:r w:rsidRPr="009B6A9B">
        <w:rPr>
          <w:rFonts w:ascii="Times New Roman" w:eastAsia="Times New Roman" w:hAnsi="Times New Roman" w:cs="Times New Roman"/>
          <w:sz w:val="22"/>
          <w:szCs w:val="22"/>
          <w:lang w:eastAsia="ar-SA"/>
        </w:rPr>
        <w:t xml:space="preserve"> le seguenti sentenze di condanna sia non definitive sia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CD6625" w14:textId="6E99DFDD" w:rsidR="007277CA" w:rsidRPr="009B6A9B" w:rsidRDefault="007277CA" w:rsidP="007277CA">
      <w:pPr>
        <w:pStyle w:val="Paragrafoelenco"/>
        <w:widowControl w:val="0"/>
        <w:spacing w:after="200" w:line="276" w:lineRule="auto"/>
        <w:ind w:left="364"/>
        <w:rPr>
          <w:rFonts w:ascii="Times New Roman" w:eastAsia="Times New Roman" w:hAnsi="Times New Roman" w:cs="Times New Roman"/>
          <w:i/>
          <w:sz w:val="22"/>
          <w:szCs w:val="22"/>
          <w:lang w:eastAsia="ar-SA"/>
        </w:rPr>
      </w:pPr>
      <w:r w:rsidRPr="009B6A9B">
        <w:rPr>
          <w:rFonts w:ascii="Times New Roman" w:eastAsia="Times New Roman" w:hAnsi="Times New Roman" w:cs="Times New Roman"/>
          <w:i/>
          <w:sz w:val="22"/>
          <w:szCs w:val="22"/>
          <w:lang w:eastAsia="ar-SA"/>
        </w:rPr>
        <w:t xml:space="preserve">NB: inserire </w:t>
      </w:r>
      <w:r w:rsidRPr="009B6A9B">
        <w:rPr>
          <w:rFonts w:ascii="Times New Roman" w:eastAsia="Times New Roman" w:hAnsi="Times New Roman" w:cs="Times New Roman"/>
          <w:b/>
          <w:i/>
          <w:sz w:val="22"/>
          <w:szCs w:val="22"/>
          <w:u w:val="single"/>
          <w:lang w:eastAsia="ar-SA"/>
        </w:rPr>
        <w:t>tutti</w:t>
      </w:r>
      <w:r w:rsidRPr="009B6A9B">
        <w:rPr>
          <w:rFonts w:ascii="Times New Roman" w:eastAsia="Times New Roman" w:hAnsi="Times New Roman" w:cs="Times New Roman"/>
          <w:i/>
          <w:sz w:val="22"/>
          <w:szCs w:val="22"/>
          <w:lang w:eastAsia="ar-SA"/>
        </w:rPr>
        <w:t xml:space="preserve"> i provvedimenti di condanna emessi a carico sia del soggetto sottoscrittore, che dei soggetti di cui all’art. 94, comma 3, del D. Lgs. n. 23/2023, avendo cura di riportare esattamente i provvedimenti compreso l’indicazione del/dei reato/i, della/e circostanza/e, del/dei dispositivo/i e dei benefici eventuali. </w:t>
      </w:r>
      <w:r w:rsidRPr="009B6A9B">
        <w:rPr>
          <w:rFonts w:ascii="Times New Roman" w:eastAsia="Times New Roman" w:hAnsi="Times New Roman" w:cs="Times New Roman"/>
          <w:i/>
          <w:sz w:val="22"/>
          <w:szCs w:val="22"/>
          <w:u w:val="single"/>
          <w:lang w:eastAsia="ar-SA"/>
        </w:rPr>
        <w:t>Vanno altresì inseriti quei provvedimenti di condanna per i quali sia stato previsto il beneficio della non menzione</w:t>
      </w:r>
      <w:r w:rsidRPr="009B6A9B">
        <w:rPr>
          <w:rFonts w:ascii="Times New Roman" w:eastAsia="Times New Roman" w:hAnsi="Times New Roman" w:cs="Times New Roman"/>
          <w:i/>
          <w:sz w:val="22"/>
          <w:szCs w:val="22"/>
          <w:lang w:eastAsia="ar-SA"/>
        </w:rPr>
        <w:t>. Il dichiarante non è tenuto ad indicare le condanne quando il reato è stato depenalizzato ovvero per le quali è intervenuta la riabilitazione ovvero, nei casi di condanna ad una pena accessoria perpetua, quando questa è stata dichiarata estinta ai sensi dell’</w:t>
      </w:r>
      <w:hyperlink r:id="rId8" w:anchor="179" w:history="1">
        <w:r w:rsidRPr="009B6A9B">
          <w:rPr>
            <w:rFonts w:ascii="Times New Roman" w:eastAsia="Times New Roman" w:hAnsi="Times New Roman" w:cs="Times New Roman"/>
            <w:i/>
            <w:sz w:val="22"/>
            <w:szCs w:val="22"/>
            <w:lang w:eastAsia="ar-SA"/>
          </w:rPr>
          <w:t>articolo 179, settimo comma, del codice penale</w:t>
        </w:r>
      </w:hyperlink>
      <w:r w:rsidRPr="009B6A9B">
        <w:rPr>
          <w:rFonts w:ascii="Times New Roman" w:eastAsia="Times New Roman" w:hAnsi="Times New Roman" w:cs="Times New Roman"/>
          <w:i/>
          <w:sz w:val="22"/>
          <w:szCs w:val="22"/>
          <w:lang w:eastAsia="ar-SA"/>
        </w:rPr>
        <w:t> ovvero quando il reato è stato dichiarato estinto dopo la condanna ovvero in caso di revoca della condanna medesima).</w:t>
      </w:r>
    </w:p>
    <w:p w14:paraId="518B49BD" w14:textId="77777777" w:rsidR="007277CA" w:rsidRPr="009B6A9B" w:rsidRDefault="007277CA" w:rsidP="007277CA">
      <w:pPr>
        <w:pStyle w:val="Paragrafoelenco"/>
        <w:widowControl w:val="0"/>
        <w:tabs>
          <w:tab w:val="left" w:pos="1011"/>
        </w:tabs>
        <w:autoSpaceDE w:val="0"/>
        <w:autoSpaceDN w:val="0"/>
        <w:spacing w:before="93"/>
        <w:ind w:left="1010" w:right="571"/>
        <w:contextualSpacing w:val="0"/>
        <w:rPr>
          <w:rFonts w:ascii="Times New Roman" w:hAnsi="Times New Roman" w:cs="Times New Roman"/>
          <w:sz w:val="22"/>
          <w:szCs w:val="22"/>
        </w:rPr>
      </w:pPr>
    </w:p>
    <w:p w14:paraId="053647C6" w14:textId="4FBD060B" w:rsidR="00694016" w:rsidRPr="009B6A9B" w:rsidRDefault="007E5B79" w:rsidP="00DF4E11">
      <w:pPr>
        <w:pStyle w:val="Paragrafoelenco"/>
        <w:widowControl w:val="0"/>
        <w:numPr>
          <w:ilvl w:val="0"/>
          <w:numId w:val="11"/>
        </w:numPr>
        <w:tabs>
          <w:tab w:val="left" w:pos="1011"/>
        </w:tabs>
        <w:autoSpaceDE w:val="0"/>
        <w:autoSpaceDN w:val="0"/>
        <w:spacing w:before="93"/>
        <w:ind w:right="571"/>
        <w:rPr>
          <w:rFonts w:ascii="Times New Roman" w:hAnsi="Times New Roman" w:cs="Times New Roman"/>
          <w:sz w:val="22"/>
          <w:szCs w:val="22"/>
        </w:rPr>
      </w:pPr>
      <w:r w:rsidRPr="009B6A9B">
        <w:rPr>
          <w:rFonts w:ascii="Times New Roman" w:hAnsi="Times New Roman" w:cs="Times New Roman"/>
          <w:sz w:val="22"/>
          <w:szCs w:val="22"/>
        </w:rPr>
        <w:t>(</w:t>
      </w:r>
      <w:r w:rsidR="00694016" w:rsidRPr="009B6A9B">
        <w:rPr>
          <w:rFonts w:ascii="Times New Roman" w:hAnsi="Times New Roman" w:cs="Times New Roman"/>
          <w:i/>
          <w:iCs/>
          <w:sz w:val="22"/>
          <w:szCs w:val="22"/>
        </w:rPr>
        <w:t>se</w:t>
      </w:r>
      <w:r w:rsidR="00694016" w:rsidRPr="009B6A9B">
        <w:rPr>
          <w:rFonts w:ascii="Times New Roman" w:hAnsi="Times New Roman" w:cs="Times New Roman"/>
          <w:i/>
          <w:iCs/>
          <w:spacing w:val="1"/>
          <w:sz w:val="22"/>
          <w:szCs w:val="22"/>
        </w:rPr>
        <w:t xml:space="preserve"> </w:t>
      </w:r>
      <w:r w:rsidR="00694016" w:rsidRPr="009B6A9B">
        <w:rPr>
          <w:rFonts w:ascii="Times New Roman" w:hAnsi="Times New Roman" w:cs="Times New Roman"/>
          <w:i/>
          <w:iCs/>
          <w:sz w:val="22"/>
          <w:szCs w:val="22"/>
        </w:rPr>
        <w:t>ricorre</w:t>
      </w:r>
      <w:r w:rsidR="00694016" w:rsidRPr="009B6A9B">
        <w:rPr>
          <w:rFonts w:ascii="Times New Roman" w:hAnsi="Times New Roman" w:cs="Times New Roman"/>
          <w:i/>
          <w:iCs/>
          <w:spacing w:val="1"/>
          <w:sz w:val="22"/>
          <w:szCs w:val="22"/>
        </w:rPr>
        <w:t xml:space="preserve"> </w:t>
      </w:r>
      <w:r w:rsidR="00694016" w:rsidRPr="009B6A9B">
        <w:rPr>
          <w:rFonts w:ascii="Times New Roman" w:hAnsi="Times New Roman" w:cs="Times New Roman"/>
          <w:i/>
          <w:iCs/>
          <w:sz w:val="22"/>
          <w:szCs w:val="22"/>
        </w:rPr>
        <w:t>il</w:t>
      </w:r>
      <w:r w:rsidR="00694016" w:rsidRPr="009B6A9B">
        <w:rPr>
          <w:rFonts w:ascii="Times New Roman" w:hAnsi="Times New Roman" w:cs="Times New Roman"/>
          <w:i/>
          <w:iCs/>
          <w:spacing w:val="1"/>
          <w:sz w:val="22"/>
          <w:szCs w:val="22"/>
        </w:rPr>
        <w:t xml:space="preserve"> </w:t>
      </w:r>
      <w:r w:rsidR="00694016" w:rsidRPr="009B6A9B">
        <w:rPr>
          <w:rFonts w:ascii="Times New Roman" w:hAnsi="Times New Roman" w:cs="Times New Roman"/>
          <w:i/>
          <w:iCs/>
          <w:sz w:val="22"/>
          <w:szCs w:val="22"/>
        </w:rPr>
        <w:t>caso</w:t>
      </w:r>
      <w:r w:rsidR="00694016" w:rsidRPr="009B6A9B">
        <w:rPr>
          <w:rFonts w:ascii="Times New Roman" w:hAnsi="Times New Roman" w:cs="Times New Roman"/>
          <w:sz w:val="22"/>
          <w:szCs w:val="22"/>
        </w:rPr>
        <w:t>)</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ad</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integrazione</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di</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quanto</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già</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dichiarato</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nel</w:t>
      </w:r>
      <w:r w:rsidR="00694016" w:rsidRPr="009B6A9B">
        <w:rPr>
          <w:rFonts w:ascii="Times New Roman" w:hAnsi="Times New Roman" w:cs="Times New Roman"/>
          <w:spacing w:val="55"/>
          <w:sz w:val="22"/>
          <w:szCs w:val="22"/>
        </w:rPr>
        <w:t xml:space="preserve"> </w:t>
      </w:r>
      <w:r w:rsidR="00694016" w:rsidRPr="009B6A9B">
        <w:rPr>
          <w:rFonts w:ascii="Times New Roman" w:hAnsi="Times New Roman" w:cs="Times New Roman"/>
          <w:sz w:val="22"/>
          <w:szCs w:val="22"/>
        </w:rPr>
        <w:t>DGUE</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presentato in relazione alla presente procedura, ai sensi dell’art. 95, comma 2,</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 xml:space="preserve">ha commesso le seguenti violazioni </w:t>
      </w:r>
      <w:r w:rsidR="00694016" w:rsidRPr="009B6A9B">
        <w:rPr>
          <w:rFonts w:ascii="Times New Roman" w:hAnsi="Times New Roman" w:cs="Times New Roman"/>
          <w:i/>
          <w:iCs/>
          <w:sz w:val="22"/>
          <w:szCs w:val="22"/>
        </w:rPr>
        <w:t>non definitivamente</w:t>
      </w:r>
      <w:r w:rsidR="00694016" w:rsidRPr="009B6A9B">
        <w:rPr>
          <w:rFonts w:ascii="Times New Roman" w:hAnsi="Times New Roman" w:cs="Times New Roman"/>
          <w:sz w:val="22"/>
          <w:szCs w:val="22"/>
        </w:rPr>
        <w:t xml:space="preserve"> accertate agli obblighi</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relativi</w:t>
      </w:r>
      <w:r w:rsidR="00694016" w:rsidRPr="009B6A9B">
        <w:rPr>
          <w:rFonts w:ascii="Times New Roman" w:hAnsi="Times New Roman" w:cs="Times New Roman"/>
          <w:spacing w:val="-3"/>
          <w:sz w:val="22"/>
          <w:szCs w:val="22"/>
        </w:rPr>
        <w:t xml:space="preserve"> </w:t>
      </w:r>
      <w:r w:rsidR="00694016" w:rsidRPr="009B6A9B">
        <w:rPr>
          <w:rFonts w:ascii="Times New Roman" w:hAnsi="Times New Roman" w:cs="Times New Roman"/>
          <w:sz w:val="22"/>
          <w:szCs w:val="22"/>
        </w:rPr>
        <w:t>al</w:t>
      </w:r>
      <w:r w:rsidR="00694016" w:rsidRPr="009B6A9B">
        <w:rPr>
          <w:rFonts w:ascii="Times New Roman" w:hAnsi="Times New Roman" w:cs="Times New Roman"/>
          <w:spacing w:val="-2"/>
          <w:sz w:val="22"/>
          <w:szCs w:val="22"/>
        </w:rPr>
        <w:t xml:space="preserve"> </w:t>
      </w:r>
      <w:r w:rsidR="00694016" w:rsidRPr="009B6A9B">
        <w:rPr>
          <w:rFonts w:ascii="Times New Roman" w:hAnsi="Times New Roman" w:cs="Times New Roman"/>
          <w:sz w:val="22"/>
          <w:szCs w:val="22"/>
        </w:rPr>
        <w:t>pagamento di imposte</w:t>
      </w:r>
      <w:r w:rsidR="00694016" w:rsidRPr="009B6A9B">
        <w:rPr>
          <w:rFonts w:ascii="Times New Roman" w:hAnsi="Times New Roman" w:cs="Times New Roman"/>
          <w:spacing w:val="-3"/>
          <w:sz w:val="22"/>
          <w:szCs w:val="22"/>
        </w:rPr>
        <w:t xml:space="preserve"> </w:t>
      </w:r>
      <w:r w:rsidR="00694016" w:rsidRPr="009B6A9B">
        <w:rPr>
          <w:rFonts w:ascii="Times New Roman" w:hAnsi="Times New Roman" w:cs="Times New Roman"/>
          <w:sz w:val="22"/>
          <w:szCs w:val="22"/>
        </w:rPr>
        <w:t>tasse</w:t>
      </w:r>
      <w:r w:rsidR="00694016" w:rsidRPr="009B6A9B">
        <w:rPr>
          <w:rFonts w:ascii="Times New Roman" w:hAnsi="Times New Roman" w:cs="Times New Roman"/>
          <w:spacing w:val="-2"/>
          <w:sz w:val="22"/>
          <w:szCs w:val="22"/>
        </w:rPr>
        <w:t xml:space="preserve"> </w:t>
      </w:r>
      <w:r w:rsidR="00694016" w:rsidRPr="009B6A9B">
        <w:rPr>
          <w:rFonts w:ascii="Times New Roman" w:hAnsi="Times New Roman" w:cs="Times New Roman"/>
          <w:sz w:val="22"/>
          <w:szCs w:val="22"/>
        </w:rPr>
        <w:t>o contributi</w:t>
      </w:r>
      <w:r w:rsidR="00694016" w:rsidRPr="009B6A9B">
        <w:rPr>
          <w:rFonts w:ascii="Times New Roman" w:hAnsi="Times New Roman" w:cs="Times New Roman"/>
          <w:spacing w:val="-2"/>
          <w:sz w:val="22"/>
          <w:szCs w:val="22"/>
        </w:rPr>
        <w:t xml:space="preserve"> </w:t>
      </w:r>
      <w:r w:rsidR="00694016" w:rsidRPr="009B6A9B">
        <w:rPr>
          <w:rFonts w:ascii="Times New Roman" w:hAnsi="Times New Roman" w:cs="Times New Roman"/>
          <w:sz w:val="22"/>
          <w:szCs w:val="22"/>
        </w:rPr>
        <w:t>previdenziali:</w:t>
      </w:r>
    </w:p>
    <w:p w14:paraId="0E6C3A25" w14:textId="77777777" w:rsidR="00694016" w:rsidRPr="009B6A9B" w:rsidRDefault="00694016" w:rsidP="00694016">
      <w:pPr>
        <w:pStyle w:val="Corpotesto"/>
        <w:widowControl w:val="0"/>
        <w:tabs>
          <w:tab w:val="left" w:pos="3345"/>
          <w:tab w:val="left" w:pos="5793"/>
          <w:tab w:val="left" w:pos="7950"/>
        </w:tabs>
        <w:spacing w:line="229" w:lineRule="exact"/>
        <w:ind w:left="1010"/>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68FF4E4B" w14:textId="77777777" w:rsidR="00694016" w:rsidRPr="009B6A9B" w:rsidRDefault="00694016" w:rsidP="00694016">
      <w:pPr>
        <w:pStyle w:val="Corpotesto"/>
        <w:widowControl w:val="0"/>
        <w:tabs>
          <w:tab w:val="left" w:pos="3410"/>
          <w:tab w:val="left" w:pos="5858"/>
          <w:tab w:val="left" w:pos="8015"/>
        </w:tabs>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256B7D92" w14:textId="77777777" w:rsidR="00694016" w:rsidRPr="009B6A9B" w:rsidRDefault="00694016" w:rsidP="00694016">
      <w:pPr>
        <w:pStyle w:val="Corpotesto"/>
        <w:widowControl w:val="0"/>
        <w:tabs>
          <w:tab w:val="left" w:pos="3410"/>
          <w:tab w:val="left" w:pos="5858"/>
          <w:tab w:val="left" w:pos="8015"/>
        </w:tabs>
        <w:spacing w:before="1"/>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27BD1A37" w14:textId="77777777" w:rsidR="00694016" w:rsidRPr="009B6A9B" w:rsidRDefault="00694016" w:rsidP="00694016">
      <w:pPr>
        <w:pStyle w:val="Corpotesto"/>
        <w:widowControl w:val="0"/>
        <w:tabs>
          <w:tab w:val="left" w:pos="3410"/>
          <w:tab w:val="left" w:pos="5858"/>
          <w:tab w:val="left" w:pos="8015"/>
        </w:tabs>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1CA37118" w14:textId="77777777" w:rsidR="00694016" w:rsidRPr="009B6A9B" w:rsidRDefault="00694016" w:rsidP="00694016">
      <w:pPr>
        <w:pStyle w:val="Corpotesto"/>
        <w:widowControl w:val="0"/>
        <w:rPr>
          <w:sz w:val="22"/>
          <w:szCs w:val="22"/>
        </w:rPr>
      </w:pPr>
    </w:p>
    <w:p w14:paraId="2F862BC2" w14:textId="77777777" w:rsidR="009863F5" w:rsidRPr="009B6A9B" w:rsidRDefault="009863F5"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9B6A9B">
        <w:rPr>
          <w:rFonts w:ascii="Times New Roman" w:hAnsi="Times New Roman" w:cs="Times New Roman"/>
          <w:sz w:val="22"/>
          <w:szCs w:val="22"/>
        </w:rPr>
        <w:t>che il contratto applicato, nel caso in cui sia diverso da quello indicato dalla stazione appaltante,</w:t>
      </w:r>
    </w:p>
    <w:p w14:paraId="58D0E5C2" w14:textId="219E4033" w:rsidR="009863F5" w:rsidRPr="009B6A9B"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r w:rsidRPr="009B6A9B">
        <w:rPr>
          <w:rFonts w:ascii="Times New Roman" w:hAnsi="Times New Roman" w:cs="Times New Roman"/>
          <w:sz w:val="22"/>
          <w:szCs w:val="22"/>
        </w:rPr>
        <w:t>garantisce ai dipendenti le stesse tutele di quello indicato dalla stazione appaltante nel presente disciplinare di gara;</w:t>
      </w:r>
    </w:p>
    <w:p w14:paraId="74906709" w14:textId="77777777" w:rsidR="009863F5" w:rsidRPr="009B6A9B" w:rsidRDefault="009863F5" w:rsidP="009863F5">
      <w:pPr>
        <w:pStyle w:val="Paragrafoelenco"/>
        <w:widowControl w:val="0"/>
        <w:tabs>
          <w:tab w:val="left" w:pos="1011"/>
        </w:tabs>
        <w:autoSpaceDE w:val="0"/>
        <w:autoSpaceDN w:val="0"/>
        <w:spacing w:before="1"/>
        <w:ind w:right="571"/>
        <w:rPr>
          <w:rFonts w:ascii="Times New Roman" w:hAnsi="Times New Roman" w:cs="Times New Roman"/>
          <w:sz w:val="22"/>
          <w:szCs w:val="22"/>
        </w:rPr>
      </w:pPr>
    </w:p>
    <w:p w14:paraId="55E54CD6" w14:textId="6958A492" w:rsidR="00694016" w:rsidRPr="009B6A9B" w:rsidRDefault="00694016" w:rsidP="00DF4E11">
      <w:pPr>
        <w:pStyle w:val="Paragrafoelenco"/>
        <w:widowControl w:val="0"/>
        <w:numPr>
          <w:ilvl w:val="0"/>
          <w:numId w:val="11"/>
        </w:numPr>
        <w:tabs>
          <w:tab w:val="left" w:pos="1011"/>
        </w:tabs>
        <w:autoSpaceDE w:val="0"/>
        <w:autoSpaceDN w:val="0"/>
        <w:spacing w:before="1"/>
        <w:ind w:right="571"/>
        <w:rPr>
          <w:rFonts w:ascii="Times New Roman" w:hAnsi="Times New Roman" w:cs="Times New Roman"/>
          <w:sz w:val="22"/>
          <w:szCs w:val="22"/>
        </w:rPr>
      </w:pPr>
      <w:r w:rsidRPr="009B6A9B">
        <w:rPr>
          <w:rFonts w:ascii="Times New Roman" w:hAnsi="Times New Roman" w:cs="Times New Roman"/>
          <w:sz w:val="22"/>
          <w:szCs w:val="22"/>
        </w:rPr>
        <w:t>di aver preso visione e di accettare, senza condizione o riserva alcuna, tutte 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norme e disposizioni contenute nella documentazione di gara;</w:t>
      </w:r>
    </w:p>
    <w:p w14:paraId="58C199CA" w14:textId="77777777" w:rsidR="00694016" w:rsidRPr="009B6A9B" w:rsidRDefault="00694016" w:rsidP="00694016">
      <w:pPr>
        <w:pStyle w:val="Corpotesto"/>
        <w:widowControl w:val="0"/>
        <w:spacing w:before="11"/>
        <w:rPr>
          <w:sz w:val="22"/>
          <w:szCs w:val="22"/>
        </w:rPr>
      </w:pPr>
    </w:p>
    <w:p w14:paraId="1635B161" w14:textId="158088BE" w:rsidR="00694016" w:rsidRPr="009B6A9B" w:rsidRDefault="00694016" w:rsidP="00DF4E11">
      <w:pPr>
        <w:pStyle w:val="Paragrafoelenco"/>
        <w:widowControl w:val="0"/>
        <w:numPr>
          <w:ilvl w:val="0"/>
          <w:numId w:val="11"/>
        </w:numPr>
        <w:tabs>
          <w:tab w:val="left" w:pos="1011"/>
        </w:tabs>
        <w:autoSpaceDE w:val="0"/>
        <w:autoSpaceDN w:val="0"/>
        <w:ind w:right="571"/>
        <w:rPr>
          <w:rFonts w:ascii="Times New Roman" w:hAnsi="Times New Roman" w:cs="Times New Roman"/>
          <w:sz w:val="22"/>
          <w:szCs w:val="22"/>
        </w:rPr>
      </w:pPr>
      <w:r w:rsidRPr="009B6A9B">
        <w:rPr>
          <w:rFonts w:ascii="Times New Roman" w:hAnsi="Times New Roman" w:cs="Times New Roman"/>
          <w:sz w:val="22"/>
          <w:szCs w:val="22"/>
        </w:rPr>
        <w:t>di avere esaminato tutti gli elaborati progettuali</w:t>
      </w:r>
      <w:r w:rsidR="0030712D" w:rsidRPr="009B6A9B">
        <w:rPr>
          <w:rFonts w:ascii="Times New Roman" w:hAnsi="Times New Roman" w:cs="Times New Roman"/>
          <w:sz w:val="22"/>
          <w:szCs w:val="22"/>
        </w:rPr>
        <w:t xml:space="preserve"> costituenti il progetto esecutivo riferito al presente appalto </w:t>
      </w:r>
      <w:r w:rsidRPr="009B6A9B">
        <w:rPr>
          <w:rFonts w:ascii="Times New Roman" w:hAnsi="Times New Roman" w:cs="Times New Roman"/>
          <w:sz w:val="22"/>
          <w:szCs w:val="22"/>
        </w:rPr>
        <w:t>e di aver acquisito piena conoscenza delle condizioni locali e della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viabilità di accesso del luogo di esecuzione dei lavori anche mediante eventuali</w:t>
      </w:r>
      <w:r w:rsidRPr="009B6A9B">
        <w:rPr>
          <w:rFonts w:ascii="Times New Roman" w:hAnsi="Times New Roman" w:cs="Times New Roman"/>
          <w:spacing w:val="-53"/>
          <w:sz w:val="22"/>
          <w:szCs w:val="22"/>
        </w:rPr>
        <w:t xml:space="preserve"> </w:t>
      </w:r>
      <w:r w:rsidR="009E6B79"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autonomi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sopralluoghi;</w:t>
      </w:r>
    </w:p>
    <w:p w14:paraId="24E2854C" w14:textId="77777777" w:rsidR="00694016" w:rsidRPr="009B6A9B" w:rsidRDefault="00694016" w:rsidP="00694016">
      <w:pPr>
        <w:pStyle w:val="Corpotesto"/>
        <w:widowControl w:val="0"/>
        <w:rPr>
          <w:sz w:val="22"/>
          <w:szCs w:val="22"/>
        </w:rPr>
      </w:pPr>
    </w:p>
    <w:p w14:paraId="21206AC9" w14:textId="53578DD7" w:rsidR="00694016"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aver preso visione e di accettare espressamente, senza condizione o riserva</w:t>
      </w:r>
      <w:r w:rsidRPr="009B6A9B">
        <w:rPr>
          <w:rFonts w:ascii="Times New Roman" w:hAnsi="Times New Roman" w:cs="Times New Roman"/>
          <w:spacing w:val="-53"/>
          <w:sz w:val="22"/>
          <w:szCs w:val="22"/>
        </w:rPr>
        <w:t xml:space="preserve"> </w:t>
      </w:r>
      <w:r w:rsidR="009863F5"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 xml:space="preserve">alcuna, tutte le </w:t>
      </w:r>
      <w:r w:rsidRPr="009B6A9B">
        <w:rPr>
          <w:rFonts w:ascii="Times New Roman" w:hAnsi="Times New Roman" w:cs="Times New Roman"/>
          <w:sz w:val="22"/>
          <w:szCs w:val="22"/>
        </w:rPr>
        <w:lastRenderedPageBreak/>
        <w:t>norme e le disposizioni contenute nel disciplinare di gara 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relativi allegati (compresi eventuali chiarimenti), </w:t>
      </w:r>
      <w:proofErr w:type="spellStart"/>
      <w:r w:rsidRPr="009B6A9B">
        <w:rPr>
          <w:rFonts w:ascii="Times New Roman" w:hAnsi="Times New Roman" w:cs="Times New Roman"/>
          <w:sz w:val="22"/>
          <w:szCs w:val="22"/>
        </w:rPr>
        <w:t>nonchè</w:t>
      </w:r>
      <w:proofErr w:type="spellEnd"/>
      <w:r w:rsidRPr="009B6A9B">
        <w:rPr>
          <w:rFonts w:ascii="Times New Roman" w:hAnsi="Times New Roman" w:cs="Times New Roman"/>
          <w:sz w:val="22"/>
          <w:szCs w:val="22"/>
        </w:rPr>
        <w:t xml:space="preserve"> nel capitolato speciale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d’appalto;</w:t>
      </w:r>
    </w:p>
    <w:p w14:paraId="73AD6101" w14:textId="77777777" w:rsidR="00694016" w:rsidRPr="009B6A9B" w:rsidRDefault="00694016" w:rsidP="00694016">
      <w:pPr>
        <w:pStyle w:val="Corpotesto"/>
        <w:widowControl w:val="0"/>
        <w:spacing w:before="11"/>
        <w:rPr>
          <w:sz w:val="22"/>
          <w:szCs w:val="22"/>
        </w:rPr>
      </w:pPr>
    </w:p>
    <w:p w14:paraId="5D6F6836" w14:textId="6CBD700A" w:rsidR="00694016"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aver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verificato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capacità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disponibilità,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compatibili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tempi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esecuzione previsti delle cave eventualmente necessarie e delle discariche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autorizzate;</w:t>
      </w:r>
    </w:p>
    <w:p w14:paraId="15FDBB68" w14:textId="77777777" w:rsidR="00694016" w:rsidRPr="009B6A9B" w:rsidRDefault="00694016" w:rsidP="00694016">
      <w:pPr>
        <w:pStyle w:val="Corpotesto"/>
        <w:widowControl w:val="0"/>
        <w:spacing w:before="2"/>
        <w:rPr>
          <w:sz w:val="22"/>
          <w:szCs w:val="22"/>
        </w:rPr>
      </w:pPr>
    </w:p>
    <w:p w14:paraId="2A5B5DE4" w14:textId="450FC8BC" w:rsidR="00694016" w:rsidRPr="009B6A9B" w:rsidRDefault="00694016" w:rsidP="00DF4E11">
      <w:pPr>
        <w:pStyle w:val="Paragrafoelenco"/>
        <w:widowControl w:val="0"/>
        <w:numPr>
          <w:ilvl w:val="0"/>
          <w:numId w:val="11"/>
        </w:numPr>
        <w:tabs>
          <w:tab w:val="left" w:pos="1011"/>
        </w:tabs>
        <w:autoSpaceDE w:val="0"/>
        <w:autoSpaceDN w:val="0"/>
        <w:spacing w:before="160"/>
        <w:ind w:right="536"/>
        <w:rPr>
          <w:rFonts w:ascii="Times New Roman" w:hAnsi="Times New Roman" w:cs="Times New Roman"/>
          <w:sz w:val="22"/>
          <w:szCs w:val="22"/>
        </w:rPr>
      </w:pPr>
      <w:r w:rsidRPr="009B6A9B">
        <w:rPr>
          <w:rFonts w:ascii="Times New Roman" w:hAnsi="Times New Roman" w:cs="Times New Roman"/>
          <w:sz w:val="22"/>
          <w:szCs w:val="22"/>
        </w:rPr>
        <w:t>come</w:t>
      </w:r>
      <w:r w:rsidRPr="009B6A9B">
        <w:rPr>
          <w:rFonts w:ascii="Times New Roman" w:hAnsi="Times New Roman" w:cs="Times New Roman"/>
          <w:spacing w:val="-6"/>
          <w:sz w:val="22"/>
          <w:szCs w:val="22"/>
        </w:rPr>
        <w:t xml:space="preserve"> </w:t>
      </w:r>
      <w:r w:rsidRPr="009B6A9B">
        <w:rPr>
          <w:rFonts w:ascii="Times New Roman" w:hAnsi="Times New Roman" w:cs="Times New Roman"/>
          <w:sz w:val="22"/>
          <w:szCs w:val="22"/>
        </w:rPr>
        <w:t>previsto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dall’art.</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11</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6"/>
          <w:sz w:val="22"/>
          <w:szCs w:val="22"/>
        </w:rPr>
        <w:t xml:space="preserve"> </w:t>
      </w:r>
      <w:r w:rsidRPr="009B6A9B">
        <w:rPr>
          <w:rFonts w:ascii="Times New Roman" w:hAnsi="Times New Roman" w:cs="Times New Roman"/>
          <w:sz w:val="22"/>
          <w:szCs w:val="22"/>
        </w:rPr>
        <w:t>D.lgs.</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36/2023,</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applicare,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tutta</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durata</w:t>
      </w:r>
      <w:r w:rsidRPr="009B6A9B">
        <w:rPr>
          <w:rFonts w:ascii="Times New Roman" w:hAnsi="Times New Roman" w:cs="Times New Roman"/>
          <w:spacing w:val="-6"/>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contratto,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personale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dipendente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impiegato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lavoratori in subappalto,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 CCNL indicato all’art.</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3 del Disciplinare di gara 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altro</w:t>
      </w:r>
      <w:r w:rsidRPr="009B6A9B">
        <w:rPr>
          <w:rFonts w:ascii="Times New Roman" w:hAnsi="Times New Roman" w:cs="Times New Roman"/>
          <w:spacing w:val="35"/>
          <w:sz w:val="22"/>
          <w:szCs w:val="22"/>
        </w:rPr>
        <w:t xml:space="preserve"> </w:t>
      </w:r>
      <w:r w:rsidRPr="009B6A9B">
        <w:rPr>
          <w:rFonts w:ascii="Times New Roman" w:hAnsi="Times New Roman" w:cs="Times New Roman"/>
          <w:sz w:val="22"/>
          <w:szCs w:val="22"/>
        </w:rPr>
        <w:t>contratto</w:t>
      </w:r>
      <w:r w:rsidRPr="009B6A9B">
        <w:rPr>
          <w:rFonts w:ascii="Times New Roman" w:hAnsi="Times New Roman" w:cs="Times New Roman"/>
          <w:spacing w:val="36"/>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38"/>
          <w:sz w:val="22"/>
          <w:szCs w:val="22"/>
        </w:rPr>
        <w:t xml:space="preserve"> </w:t>
      </w:r>
      <w:r w:rsidRPr="009B6A9B">
        <w:rPr>
          <w:rFonts w:ascii="Times New Roman" w:hAnsi="Times New Roman" w:cs="Times New Roman"/>
          <w:sz w:val="22"/>
          <w:szCs w:val="22"/>
        </w:rPr>
        <w:t>garantisca</w:t>
      </w:r>
      <w:r w:rsidRPr="009B6A9B">
        <w:rPr>
          <w:rFonts w:ascii="Times New Roman" w:hAnsi="Times New Roman" w:cs="Times New Roman"/>
          <w:spacing w:val="36"/>
          <w:sz w:val="22"/>
          <w:szCs w:val="22"/>
        </w:rPr>
        <w:t xml:space="preserve"> </w:t>
      </w:r>
      <w:r w:rsidRPr="009B6A9B">
        <w:rPr>
          <w:rFonts w:ascii="Times New Roman" w:hAnsi="Times New Roman" w:cs="Times New Roman"/>
          <w:sz w:val="22"/>
          <w:szCs w:val="22"/>
        </w:rPr>
        <w:t>tutele</w:t>
      </w:r>
      <w:r w:rsidRPr="009B6A9B">
        <w:rPr>
          <w:rFonts w:ascii="Times New Roman" w:hAnsi="Times New Roman" w:cs="Times New Roman"/>
          <w:spacing w:val="36"/>
          <w:sz w:val="22"/>
          <w:szCs w:val="22"/>
        </w:rPr>
        <w:t xml:space="preserve"> </w:t>
      </w:r>
      <w:r w:rsidRPr="009B6A9B">
        <w:rPr>
          <w:rFonts w:ascii="Times New Roman" w:hAnsi="Times New Roman" w:cs="Times New Roman"/>
          <w:sz w:val="22"/>
          <w:szCs w:val="22"/>
        </w:rPr>
        <w:t>economiche</w:t>
      </w:r>
      <w:r w:rsidRPr="009B6A9B">
        <w:rPr>
          <w:rFonts w:ascii="Times New Roman" w:hAnsi="Times New Roman" w:cs="Times New Roman"/>
          <w:spacing w:val="38"/>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39"/>
          <w:sz w:val="22"/>
          <w:szCs w:val="22"/>
        </w:rPr>
        <w:t xml:space="preserve"> </w:t>
      </w:r>
      <w:r w:rsidRPr="009B6A9B">
        <w:rPr>
          <w:rFonts w:ascii="Times New Roman" w:hAnsi="Times New Roman" w:cs="Times New Roman"/>
          <w:sz w:val="22"/>
          <w:szCs w:val="22"/>
        </w:rPr>
        <w:t>normative</w:t>
      </w:r>
      <w:r w:rsidRPr="009B6A9B">
        <w:rPr>
          <w:rFonts w:ascii="Times New Roman" w:hAnsi="Times New Roman" w:cs="Times New Roman"/>
          <w:spacing w:val="35"/>
          <w:sz w:val="22"/>
          <w:szCs w:val="22"/>
        </w:rPr>
        <w:t xml:space="preserve"> </w:t>
      </w:r>
      <w:r w:rsidRPr="009B6A9B">
        <w:rPr>
          <w:rFonts w:ascii="Times New Roman" w:hAnsi="Times New Roman" w:cs="Times New Roman"/>
          <w:sz w:val="22"/>
          <w:szCs w:val="22"/>
        </w:rPr>
        <w:t>equivalenti</w:t>
      </w:r>
      <w:r w:rsidRPr="009B6A9B">
        <w:rPr>
          <w:rFonts w:ascii="Times New Roman" w:hAnsi="Times New Roman" w:cs="Times New Roman"/>
          <w:spacing w:val="35"/>
          <w:sz w:val="22"/>
          <w:szCs w:val="22"/>
        </w:rPr>
        <w:t xml:space="preserve"> </w:t>
      </w:r>
      <w:r w:rsidRPr="009B6A9B">
        <w:rPr>
          <w:rFonts w:ascii="Times New Roman" w:hAnsi="Times New Roman" w:cs="Times New Roman"/>
          <w:sz w:val="22"/>
          <w:szCs w:val="22"/>
        </w:rPr>
        <w:t>(in</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tale</w:t>
      </w:r>
      <w:r w:rsidRPr="009B6A9B">
        <w:rPr>
          <w:rFonts w:ascii="Times New Roman" w:hAnsi="Times New Roman" w:cs="Times New Roman"/>
          <w:spacing w:val="6"/>
          <w:sz w:val="22"/>
          <w:szCs w:val="22"/>
        </w:rPr>
        <w:t xml:space="preserve"> </w:t>
      </w:r>
      <w:r w:rsidRPr="009B6A9B">
        <w:rPr>
          <w:rFonts w:ascii="Times New Roman" w:hAnsi="Times New Roman" w:cs="Times New Roman"/>
          <w:sz w:val="22"/>
          <w:szCs w:val="22"/>
        </w:rPr>
        <w:t>ultimo</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caso</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specificare</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indicare</w:t>
      </w:r>
      <w:r w:rsidRPr="009B6A9B">
        <w:rPr>
          <w:rFonts w:ascii="Times New Roman" w:hAnsi="Times New Roman" w:cs="Times New Roman"/>
          <w:spacing w:val="6"/>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codice</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alfanumerico</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unico</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cui</w:t>
      </w:r>
      <w:r w:rsidR="0030712D" w:rsidRPr="009B6A9B">
        <w:rPr>
          <w:rFonts w:ascii="Times New Roman" w:hAnsi="Times New Roman" w:cs="Times New Roman"/>
          <w:sz w:val="22"/>
          <w:szCs w:val="22"/>
        </w:rPr>
        <w:t xml:space="preserve"> </w:t>
      </w:r>
      <w:r w:rsidRPr="009B6A9B">
        <w:rPr>
          <w:rFonts w:ascii="Times New Roman" w:hAnsi="Times New Roman" w:cs="Times New Roman"/>
          <w:spacing w:val="-53"/>
          <w:sz w:val="22"/>
          <w:szCs w:val="22"/>
        </w:rPr>
        <w:t xml:space="preserve"> </w:t>
      </w:r>
      <w:r w:rsidR="007E5B79"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all’art.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16</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quater del</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D.L.76/2020):</w:t>
      </w:r>
    </w:p>
    <w:p w14:paraId="0E2DB8B1" w14:textId="77777777" w:rsidR="00694016" w:rsidRPr="009B6A9B" w:rsidRDefault="00694016" w:rsidP="00694016">
      <w:pPr>
        <w:pStyle w:val="Corpotesto"/>
        <w:widowControl w:val="0"/>
        <w:tabs>
          <w:tab w:val="left" w:pos="3410"/>
          <w:tab w:val="left" w:pos="5858"/>
          <w:tab w:val="left" w:pos="8015"/>
        </w:tabs>
        <w:spacing w:before="1"/>
        <w:ind w:left="1075"/>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52391F2A" w14:textId="391FEA44" w:rsidR="00694016" w:rsidRPr="009B6A9B" w:rsidRDefault="00694016" w:rsidP="006341D5">
      <w:pPr>
        <w:pStyle w:val="Corpotesto"/>
        <w:widowControl w:val="0"/>
        <w:tabs>
          <w:tab w:val="left" w:pos="3419"/>
          <w:tab w:val="left" w:pos="5867"/>
          <w:tab w:val="left" w:pos="8024"/>
        </w:tabs>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04710C03" w14:textId="77777777" w:rsidR="007277CA" w:rsidRPr="009B6A9B"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6D40BD05" w14:textId="3A3F06E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aver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giudicato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lavori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realizzabili,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elaborati</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progettuali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adeguati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ed</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prezzi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loro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complesso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remunerativi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tali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consentire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remunerativa l’offerta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economica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presentata;</w:t>
      </w:r>
    </w:p>
    <w:p w14:paraId="0B0A2EB2" w14:textId="77777777" w:rsidR="007277CA" w:rsidRPr="009B6A9B" w:rsidRDefault="007277CA" w:rsidP="007277CA">
      <w:pPr>
        <w:pStyle w:val="Paragrafoelenco"/>
        <w:widowControl w:val="0"/>
        <w:tabs>
          <w:tab w:val="left" w:pos="1011"/>
        </w:tabs>
        <w:autoSpaceDE w:val="0"/>
        <w:autoSpaceDN w:val="0"/>
        <w:ind w:right="572"/>
        <w:rPr>
          <w:rFonts w:ascii="Times New Roman" w:hAnsi="Times New Roman" w:cs="Times New Roman"/>
          <w:sz w:val="22"/>
          <w:szCs w:val="22"/>
        </w:rPr>
      </w:pPr>
    </w:p>
    <w:p w14:paraId="159FD102"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avere effettuato la verifica della disponibilità della mano d'opera necessaria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 l'esecuzione dei lavori nonché della disponibilità di attrezzature adeguate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all'entità 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tipologia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categoria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lavori in</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appalto;</w:t>
      </w:r>
    </w:p>
    <w:p w14:paraId="2F21EF27" w14:textId="77777777" w:rsidR="007277CA" w:rsidRPr="009B6A9B" w:rsidRDefault="007277CA" w:rsidP="007277CA">
      <w:pPr>
        <w:pStyle w:val="Paragrafoelenco"/>
        <w:rPr>
          <w:rFonts w:ascii="Times New Roman" w:hAnsi="Times New Roman" w:cs="Times New Roman"/>
          <w:sz w:val="22"/>
          <w:szCs w:val="22"/>
        </w:rPr>
      </w:pPr>
    </w:p>
    <w:p w14:paraId="0768B9D7" w14:textId="60E95043"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assumere a proprio carico tutti gli oneri assicurativi e previdenziali di legge e</w:t>
      </w:r>
      <w:r w:rsidR="009863F5" w:rsidRPr="009B6A9B">
        <w:rPr>
          <w:rFonts w:ascii="Times New Roman" w:hAnsi="Times New Roman" w:cs="Times New Roman"/>
          <w:sz w:val="22"/>
          <w:szCs w:val="22"/>
        </w:rPr>
        <w:t xml:space="preserve"> </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di osservare le norme vigenti in materia di sicurezza sul lavoro e di retribuzione</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dei lavoratori dipendenti;</w:t>
      </w:r>
    </w:p>
    <w:p w14:paraId="57AE2C7E" w14:textId="77777777" w:rsidR="007277CA" w:rsidRPr="009B6A9B" w:rsidRDefault="007277CA" w:rsidP="007277CA">
      <w:pPr>
        <w:pStyle w:val="Paragrafoelenco"/>
        <w:rPr>
          <w:rFonts w:ascii="Times New Roman" w:hAnsi="Times New Roman" w:cs="Times New Roman"/>
          <w:sz w:val="22"/>
          <w:szCs w:val="22"/>
        </w:rPr>
      </w:pPr>
    </w:p>
    <w:p w14:paraId="5B07A1A5"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assumere tutti gli obblighi sulla tracciabilità dei flussi finanziari ai sensi della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136/2010</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2"/>
          <w:sz w:val="22"/>
          <w:szCs w:val="22"/>
        </w:rPr>
        <w:t xml:space="preserve"> </w:t>
      </w:r>
      <w:proofErr w:type="spellStart"/>
      <w:r w:rsidRPr="009B6A9B">
        <w:rPr>
          <w:rFonts w:ascii="Times New Roman" w:hAnsi="Times New Roman" w:cs="Times New Roman"/>
          <w:sz w:val="22"/>
          <w:szCs w:val="22"/>
        </w:rPr>
        <w:t>s.m.i.</w:t>
      </w:r>
      <w:proofErr w:type="spellEnd"/>
      <w:r w:rsidRPr="009B6A9B">
        <w:rPr>
          <w:rFonts w:ascii="Times New Roman" w:hAnsi="Times New Roman" w:cs="Times New Roman"/>
          <w:sz w:val="22"/>
          <w:szCs w:val="22"/>
        </w:rPr>
        <w:t>;</w:t>
      </w:r>
    </w:p>
    <w:p w14:paraId="4ED10F6E" w14:textId="77777777" w:rsidR="007277CA" w:rsidRPr="009B6A9B" w:rsidRDefault="007277CA" w:rsidP="007277CA">
      <w:pPr>
        <w:pStyle w:val="Paragrafoelenco"/>
        <w:rPr>
          <w:rFonts w:ascii="Times New Roman" w:hAnsi="Times New Roman" w:cs="Times New Roman"/>
          <w:sz w:val="22"/>
          <w:szCs w:val="22"/>
        </w:rPr>
      </w:pPr>
    </w:p>
    <w:p w14:paraId="34102222"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impegnarsi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 mantenere valida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l'offerta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180</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giorni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dalla</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data fissata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termine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ultimo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offerte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impegnarsi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mantenerla valida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anche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 un termine superiore,</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strettamente necessario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 conclusione della procedura, in caso di richiesta da parte della Stazione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appaltante;</w:t>
      </w:r>
    </w:p>
    <w:p w14:paraId="69FA320A" w14:textId="77777777" w:rsidR="007277CA" w:rsidRPr="009B6A9B" w:rsidRDefault="007277CA" w:rsidP="007277CA">
      <w:pPr>
        <w:pStyle w:val="Paragrafoelenco"/>
        <w:rPr>
          <w:rFonts w:ascii="Times New Roman" w:hAnsi="Times New Roman" w:cs="Times New Roman"/>
          <w:sz w:val="22"/>
          <w:szCs w:val="22"/>
        </w:rPr>
      </w:pPr>
    </w:p>
    <w:p w14:paraId="2827A30A" w14:textId="1EF8ACF4"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sz w:val="22"/>
          <w:szCs w:val="22"/>
        </w:rPr>
        <w:t>di accettare il trattamento dei dati personali resi per la partecipazione 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presente procedura e di essere informato, nel rispetto di quanto disposto 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w:t>
      </w:r>
      <w:r w:rsidR="0030712D" w:rsidRPr="009B6A9B">
        <w:rPr>
          <w:rFonts w:ascii="Times New Roman" w:hAnsi="Times New Roman" w:cs="Times New Roman"/>
          <w:sz w:val="22"/>
          <w:szCs w:val="22"/>
        </w:rPr>
        <w:t xml:space="preserve"> </w:t>
      </w:r>
      <w:r w:rsidRPr="009B6A9B">
        <w:rPr>
          <w:rFonts w:ascii="Times New Roman" w:hAnsi="Times New Roman" w:cs="Times New Roman"/>
          <w:sz w:val="22"/>
          <w:szCs w:val="22"/>
        </w:rPr>
        <w:t>Lgs.</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196/2003</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Regolamento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2016/679,</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dati</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personali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raccolti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saranno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trattati,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anche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strumenti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informatici,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esclusivamente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nell'ambito</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procedimento</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presente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dichiarazione</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viene</w:t>
      </w:r>
      <w:r w:rsidRPr="009B6A9B">
        <w:rPr>
          <w:rFonts w:ascii="Times New Roman" w:hAnsi="Times New Roman" w:cs="Times New Roman"/>
          <w:spacing w:val="-5"/>
          <w:sz w:val="22"/>
          <w:szCs w:val="22"/>
        </w:rPr>
        <w:t xml:space="preserve"> </w:t>
      </w:r>
      <w:r w:rsidRPr="009B6A9B">
        <w:rPr>
          <w:rFonts w:ascii="Times New Roman" w:hAnsi="Times New Roman" w:cs="Times New Roman"/>
          <w:sz w:val="22"/>
          <w:szCs w:val="22"/>
        </w:rPr>
        <w:t>resa;</w:t>
      </w:r>
    </w:p>
    <w:p w14:paraId="13A66E63" w14:textId="77777777" w:rsidR="007277CA" w:rsidRPr="009B6A9B" w:rsidRDefault="007277CA" w:rsidP="007277CA">
      <w:pPr>
        <w:pStyle w:val="Paragrafoelenco"/>
        <w:rPr>
          <w:rFonts w:ascii="Times New Roman" w:hAnsi="Times New Roman" w:cs="Times New Roman"/>
          <w:b/>
          <w:i/>
          <w:sz w:val="22"/>
          <w:szCs w:val="22"/>
        </w:rPr>
      </w:pPr>
    </w:p>
    <w:p w14:paraId="6D87A84C" w14:textId="77777777" w:rsidR="007277CA"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b/>
          <w:i/>
          <w:sz w:val="22"/>
          <w:szCs w:val="22"/>
        </w:rPr>
        <w:t>[In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caso</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operatori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economici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non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residenti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privi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stabile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organizzazione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in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Italia]:</w:t>
      </w:r>
      <w:r w:rsidRPr="009B6A9B">
        <w:rPr>
          <w:rFonts w:ascii="Times New Roman" w:hAnsi="Times New Roman" w:cs="Times New Roman"/>
          <w:b/>
          <w:i/>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uniformarsi,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caso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aggiudicazione,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disciplina di cui agli articoli 17, comma 2, e 53, comma 3 del DPR 633/1972 e a</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comunicare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nomina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 proprio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rappresentante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fiscale,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nelle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forme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legge;</w:t>
      </w:r>
    </w:p>
    <w:p w14:paraId="08505D81" w14:textId="77777777" w:rsidR="007277CA" w:rsidRPr="009B6A9B" w:rsidRDefault="007277CA" w:rsidP="007277CA">
      <w:pPr>
        <w:pStyle w:val="Paragrafoelenco"/>
        <w:rPr>
          <w:rFonts w:ascii="Times New Roman" w:hAnsi="Times New Roman" w:cs="Times New Roman"/>
          <w:b/>
          <w:i/>
          <w:sz w:val="22"/>
          <w:szCs w:val="22"/>
        </w:rPr>
      </w:pPr>
    </w:p>
    <w:p w14:paraId="435F7D3C" w14:textId="680A4861" w:rsidR="00694016" w:rsidRPr="009B6A9B" w:rsidRDefault="00694016" w:rsidP="00DF4E11">
      <w:pPr>
        <w:pStyle w:val="Paragrafoelenco"/>
        <w:widowControl w:val="0"/>
        <w:numPr>
          <w:ilvl w:val="0"/>
          <w:numId w:val="11"/>
        </w:numPr>
        <w:tabs>
          <w:tab w:val="left" w:pos="1011"/>
        </w:tabs>
        <w:autoSpaceDE w:val="0"/>
        <w:autoSpaceDN w:val="0"/>
        <w:ind w:right="572"/>
        <w:rPr>
          <w:rFonts w:ascii="Times New Roman" w:hAnsi="Times New Roman" w:cs="Times New Roman"/>
          <w:sz w:val="22"/>
          <w:szCs w:val="22"/>
        </w:rPr>
      </w:pPr>
      <w:r w:rsidRPr="009B6A9B">
        <w:rPr>
          <w:rFonts w:ascii="Times New Roman" w:hAnsi="Times New Roman" w:cs="Times New Roman"/>
          <w:b/>
          <w:i/>
          <w:sz w:val="22"/>
          <w:szCs w:val="22"/>
        </w:rPr>
        <w:t>[In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caso</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operatori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economici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non</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residenti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privi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stabile</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organizzazione in Italia]:</w:t>
      </w:r>
      <w:r w:rsidRPr="009B6A9B">
        <w:rPr>
          <w:rFonts w:ascii="Times New Roman" w:hAnsi="Times New Roman" w:cs="Times New Roman"/>
          <w:b/>
          <w:i/>
          <w:spacing w:val="1"/>
          <w:sz w:val="22"/>
          <w:szCs w:val="22"/>
        </w:rPr>
        <w:t xml:space="preserve"> </w:t>
      </w:r>
      <w:r w:rsidRPr="009B6A9B">
        <w:rPr>
          <w:rFonts w:ascii="Times New Roman" w:hAnsi="Times New Roman" w:cs="Times New Roman"/>
          <w:sz w:val="22"/>
          <w:szCs w:val="22"/>
        </w:rPr>
        <w:t>Indica il domicilio fiscale ………………, il codice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fiscale     </w:t>
      </w:r>
      <w:r w:rsidRPr="009B6A9B">
        <w:rPr>
          <w:rFonts w:ascii="Times New Roman" w:hAnsi="Times New Roman" w:cs="Times New Roman"/>
          <w:spacing w:val="24"/>
          <w:sz w:val="22"/>
          <w:szCs w:val="22"/>
        </w:rPr>
        <w:t xml:space="preserve"> </w:t>
      </w:r>
      <w:r w:rsidRPr="009B6A9B">
        <w:rPr>
          <w:rFonts w:ascii="Times New Roman" w:hAnsi="Times New Roman" w:cs="Times New Roman"/>
          <w:sz w:val="22"/>
          <w:szCs w:val="22"/>
        </w:rPr>
        <w:t xml:space="preserve">………..,     </w:t>
      </w:r>
      <w:r w:rsidRPr="009B6A9B">
        <w:rPr>
          <w:rFonts w:ascii="Times New Roman" w:hAnsi="Times New Roman" w:cs="Times New Roman"/>
          <w:spacing w:val="27"/>
          <w:sz w:val="22"/>
          <w:szCs w:val="22"/>
        </w:rPr>
        <w:t xml:space="preserve"> </w:t>
      </w:r>
      <w:r w:rsidRPr="009B6A9B">
        <w:rPr>
          <w:rFonts w:ascii="Times New Roman" w:hAnsi="Times New Roman" w:cs="Times New Roman"/>
          <w:sz w:val="22"/>
          <w:szCs w:val="22"/>
        </w:rPr>
        <w:t xml:space="preserve">la     </w:t>
      </w:r>
      <w:r w:rsidRPr="009B6A9B">
        <w:rPr>
          <w:rFonts w:ascii="Times New Roman" w:hAnsi="Times New Roman" w:cs="Times New Roman"/>
          <w:spacing w:val="26"/>
          <w:sz w:val="22"/>
          <w:szCs w:val="22"/>
        </w:rPr>
        <w:t xml:space="preserve"> </w:t>
      </w:r>
      <w:r w:rsidRPr="009B6A9B">
        <w:rPr>
          <w:rFonts w:ascii="Times New Roman" w:hAnsi="Times New Roman" w:cs="Times New Roman"/>
          <w:sz w:val="22"/>
          <w:szCs w:val="22"/>
        </w:rPr>
        <w:t>partita</w:t>
      </w:r>
      <w:r w:rsidRPr="009B6A9B">
        <w:rPr>
          <w:rFonts w:ascii="Times New Roman" w:hAnsi="Times New Roman" w:cs="Times New Roman"/>
          <w:sz w:val="22"/>
          <w:szCs w:val="22"/>
        </w:rPr>
        <w:tab/>
        <w:t>IVA……………………,</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l’indirizzo</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PEC ………………………..strumento analogo negli altri Stati Membri, ai fini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comunicazioni di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cui all’art.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90</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 Codice;</w:t>
      </w:r>
    </w:p>
    <w:p w14:paraId="4154401D" w14:textId="77777777" w:rsidR="00694016" w:rsidRPr="009B6A9B" w:rsidRDefault="00694016" w:rsidP="00694016">
      <w:pPr>
        <w:pStyle w:val="Corpotesto"/>
        <w:widowControl w:val="0"/>
        <w:rPr>
          <w:sz w:val="22"/>
          <w:szCs w:val="22"/>
        </w:rPr>
      </w:pPr>
    </w:p>
    <w:p w14:paraId="3963BE9F" w14:textId="77777777" w:rsidR="00694016" w:rsidRPr="009B6A9B" w:rsidRDefault="00694016" w:rsidP="006341D5">
      <w:pPr>
        <w:pStyle w:val="Titolo1"/>
        <w:keepNext w:val="0"/>
        <w:numPr>
          <w:ilvl w:val="0"/>
          <w:numId w:val="0"/>
        </w:numPr>
        <w:spacing w:before="185"/>
        <w:ind w:left="1215" w:right="709"/>
        <w:jc w:val="center"/>
        <w:rPr>
          <w:rFonts w:ascii="Times New Roman" w:hAnsi="Times New Roman"/>
          <w:sz w:val="22"/>
          <w:szCs w:val="22"/>
        </w:rPr>
      </w:pPr>
      <w:r w:rsidRPr="009B6A9B">
        <w:rPr>
          <w:rFonts w:ascii="Times New Roman" w:hAnsi="Times New Roman"/>
          <w:spacing w:val="-1"/>
          <w:sz w:val="22"/>
          <w:szCs w:val="22"/>
        </w:rPr>
        <w:t>DICHIARA</w:t>
      </w:r>
      <w:r w:rsidRPr="009B6A9B">
        <w:rPr>
          <w:rFonts w:ascii="Times New Roman" w:hAnsi="Times New Roman"/>
          <w:spacing w:val="-13"/>
          <w:sz w:val="22"/>
          <w:szCs w:val="22"/>
        </w:rPr>
        <w:t xml:space="preserve"> </w:t>
      </w:r>
      <w:r w:rsidRPr="009B6A9B">
        <w:rPr>
          <w:rFonts w:ascii="Times New Roman" w:hAnsi="Times New Roman"/>
          <w:sz w:val="22"/>
          <w:szCs w:val="22"/>
        </w:rPr>
        <w:t>INOLTRE</w:t>
      </w:r>
    </w:p>
    <w:p w14:paraId="5B98C530" w14:textId="77777777" w:rsidR="00694016" w:rsidRPr="009B6A9B" w:rsidRDefault="00694016" w:rsidP="00694016">
      <w:pPr>
        <w:pStyle w:val="Corpotesto"/>
        <w:widowControl w:val="0"/>
        <w:spacing w:before="11"/>
        <w:rPr>
          <w:b/>
          <w:sz w:val="22"/>
          <w:szCs w:val="22"/>
        </w:rPr>
      </w:pPr>
    </w:p>
    <w:p w14:paraId="0ED1AB91" w14:textId="59B787C6" w:rsidR="00286611" w:rsidRPr="009B6A9B" w:rsidRDefault="00694016" w:rsidP="00286611">
      <w:pPr>
        <w:pStyle w:val="Paragrafoelenco"/>
        <w:widowControl w:val="0"/>
        <w:numPr>
          <w:ilvl w:val="0"/>
          <w:numId w:val="12"/>
        </w:numPr>
        <w:tabs>
          <w:tab w:val="left" w:pos="1011"/>
        </w:tabs>
        <w:autoSpaceDE w:val="0"/>
        <w:autoSpaceDN w:val="0"/>
        <w:ind w:right="569"/>
        <w:rPr>
          <w:rFonts w:ascii="Times New Roman" w:hAnsi="Times New Roman" w:cs="Times New Roman"/>
          <w:sz w:val="22"/>
          <w:szCs w:val="22"/>
        </w:rPr>
      </w:pPr>
      <w:r w:rsidRPr="009B6A9B">
        <w:rPr>
          <w:rFonts w:ascii="Times New Roman" w:hAnsi="Times New Roman" w:cs="Times New Roman"/>
          <w:sz w:val="22"/>
          <w:szCs w:val="22"/>
        </w:rPr>
        <w:t>ad integrazione di quanto già dichiarato nel DGUE presentato in relazione 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presente </w:t>
      </w:r>
      <w:r w:rsidRPr="009B6A9B">
        <w:rPr>
          <w:rFonts w:ascii="Times New Roman" w:hAnsi="Times New Roman" w:cs="Times New Roman"/>
          <w:sz w:val="22"/>
          <w:szCs w:val="22"/>
        </w:rPr>
        <w:lastRenderedPageBreak/>
        <w:t>procedura di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incorrere</w:t>
      </w:r>
      <w:r w:rsidRPr="009B6A9B">
        <w:rPr>
          <w:rFonts w:ascii="Times New Roman" w:hAnsi="Times New Roman" w:cs="Times New Roman"/>
          <w:spacing w:val="-7"/>
          <w:sz w:val="22"/>
          <w:szCs w:val="22"/>
        </w:rPr>
        <w:t xml:space="preserve"> </w:t>
      </w:r>
      <w:r w:rsidRPr="009B6A9B">
        <w:rPr>
          <w:rFonts w:ascii="Times New Roman" w:hAnsi="Times New Roman" w:cs="Times New Roman"/>
          <w:sz w:val="22"/>
          <w:szCs w:val="22"/>
        </w:rPr>
        <w:t>nelle</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cause</w:t>
      </w:r>
      <w:r w:rsidR="009B6A9B" w:rsidRPr="009B6A9B">
        <w:rPr>
          <w:rFonts w:ascii="Times New Roman" w:hAnsi="Times New Roman" w:cs="Times New Roman"/>
          <w:sz w:val="22"/>
          <w:szCs w:val="22"/>
        </w:rPr>
        <w:t xml:space="preserve"> </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di esclusione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 cui all’articolo</w:t>
      </w:r>
      <w:r w:rsidRPr="009B6A9B">
        <w:rPr>
          <w:rFonts w:ascii="Times New Roman" w:hAnsi="Times New Roman" w:cs="Times New Roman"/>
          <w:spacing w:val="1"/>
          <w:sz w:val="22"/>
          <w:szCs w:val="22"/>
        </w:rPr>
        <w:t xml:space="preserve"> </w:t>
      </w:r>
      <w:r w:rsidR="0030712D" w:rsidRPr="009B6A9B">
        <w:rPr>
          <w:rFonts w:ascii="Times New Roman" w:hAnsi="Times New Roman" w:cs="Times New Roman"/>
          <w:spacing w:val="1"/>
          <w:sz w:val="22"/>
          <w:szCs w:val="22"/>
        </w:rPr>
        <w:t xml:space="preserve">94, 95 e seguenti </w:t>
      </w:r>
      <w:r w:rsidRPr="009B6A9B">
        <w:rPr>
          <w:rFonts w:ascii="Times New Roman" w:hAnsi="Times New Roman" w:cs="Times New Roman"/>
          <w:sz w:val="22"/>
          <w:szCs w:val="22"/>
        </w:rPr>
        <w:t>del Codice,</w:t>
      </w:r>
      <w:r w:rsidRPr="009B6A9B">
        <w:rPr>
          <w:rFonts w:ascii="Times New Roman" w:hAnsi="Times New Roman" w:cs="Times New Roman"/>
          <w:spacing w:val="1"/>
          <w:sz w:val="22"/>
          <w:szCs w:val="22"/>
        </w:rPr>
        <w:t xml:space="preserve"> </w:t>
      </w:r>
    </w:p>
    <w:p w14:paraId="14DE0D51" w14:textId="58227D49" w:rsidR="00694016" w:rsidRPr="009B6A9B" w:rsidRDefault="00694016" w:rsidP="00286611">
      <w:pPr>
        <w:widowControl w:val="0"/>
        <w:tabs>
          <w:tab w:val="left" w:pos="1011"/>
        </w:tabs>
        <w:autoSpaceDE w:val="0"/>
        <w:autoSpaceDN w:val="0"/>
        <w:ind w:left="360" w:right="572"/>
        <w:rPr>
          <w:rFonts w:ascii="Times New Roman" w:hAnsi="Times New Roman" w:cs="Times New Roman"/>
          <w:sz w:val="22"/>
          <w:szCs w:val="22"/>
        </w:rPr>
      </w:pPr>
    </w:p>
    <w:p w14:paraId="2BE114F0" w14:textId="77777777" w:rsidR="00694016" w:rsidRPr="009B6A9B" w:rsidRDefault="00694016" w:rsidP="00694016">
      <w:pPr>
        <w:pStyle w:val="Corpotesto"/>
        <w:widowControl w:val="0"/>
        <w:ind w:left="1084"/>
        <w:rPr>
          <w:sz w:val="22"/>
          <w:szCs w:val="22"/>
        </w:rPr>
      </w:pPr>
      <w:r w:rsidRPr="009B6A9B">
        <w:rPr>
          <w:sz w:val="22"/>
          <w:szCs w:val="22"/>
        </w:rPr>
        <w:t>oppure</w:t>
      </w:r>
    </w:p>
    <w:p w14:paraId="74ED17A5" w14:textId="77777777" w:rsidR="00694016" w:rsidRPr="009B6A9B" w:rsidRDefault="00694016" w:rsidP="00694016">
      <w:pPr>
        <w:pStyle w:val="Corpotesto"/>
        <w:widowControl w:val="0"/>
        <w:spacing w:before="10"/>
        <w:rPr>
          <w:sz w:val="22"/>
          <w:szCs w:val="22"/>
        </w:rPr>
      </w:pPr>
    </w:p>
    <w:p w14:paraId="46B11AB0" w14:textId="2028ACB8" w:rsidR="00694016" w:rsidRPr="009B6A9B" w:rsidRDefault="007277CA" w:rsidP="007277CA">
      <w:pPr>
        <w:widowControl w:val="0"/>
        <w:tabs>
          <w:tab w:val="left" w:pos="1308"/>
        </w:tabs>
        <w:autoSpaceDE w:val="0"/>
        <w:autoSpaceDN w:val="0"/>
        <w:ind w:left="1308" w:right="574"/>
        <w:jc w:val="both"/>
        <w:rPr>
          <w:rFonts w:ascii="Times New Roman" w:hAnsi="Times New Roman" w:cs="Times New Roman"/>
          <w:sz w:val="22"/>
          <w:szCs w:val="22"/>
        </w:rPr>
      </w:pPr>
      <w:r w:rsidRPr="009B6A9B">
        <w:rPr>
          <w:rFonts w:ascii="Times New Roman" w:hAnsi="Times New Roman" w:cs="Times New Roman"/>
          <w:sz w:val="22"/>
          <w:szCs w:val="22"/>
        </w:rPr>
        <w:t xml:space="preserve"> </w:t>
      </w:r>
      <w:r w:rsidR="00694016" w:rsidRPr="009B6A9B">
        <w:rPr>
          <w:rFonts w:ascii="Times New Roman" w:hAnsi="Times New Roman" w:cs="Times New Roman"/>
          <w:sz w:val="22"/>
          <w:szCs w:val="22"/>
        </w:rPr>
        <w:t>ad integrazione di quanto già dichiarato nel DGUE presentato in relazione</w:t>
      </w:r>
      <w:r w:rsidR="00694016" w:rsidRPr="009B6A9B">
        <w:rPr>
          <w:rFonts w:ascii="Times New Roman" w:hAnsi="Times New Roman" w:cs="Times New Roman"/>
          <w:spacing w:val="1"/>
          <w:sz w:val="22"/>
          <w:szCs w:val="22"/>
        </w:rPr>
        <w:t xml:space="preserve"> </w:t>
      </w:r>
      <w:r w:rsidR="00694016" w:rsidRPr="009B6A9B">
        <w:rPr>
          <w:rFonts w:ascii="Times New Roman" w:hAnsi="Times New Roman" w:cs="Times New Roman"/>
          <w:sz w:val="22"/>
          <w:szCs w:val="22"/>
        </w:rPr>
        <w:t xml:space="preserve">alla presente procedura, </w:t>
      </w:r>
      <w:r w:rsidR="00694016" w:rsidRPr="009B6A9B">
        <w:rPr>
          <w:rFonts w:ascii="Times New Roman" w:hAnsi="Times New Roman" w:cs="Times New Roman"/>
          <w:b/>
          <w:sz w:val="22"/>
          <w:szCs w:val="22"/>
        </w:rPr>
        <w:t>di</w:t>
      </w:r>
      <w:r w:rsidR="00694016" w:rsidRPr="009B6A9B">
        <w:rPr>
          <w:rFonts w:ascii="Times New Roman" w:hAnsi="Times New Roman" w:cs="Times New Roman"/>
          <w:b/>
          <w:spacing w:val="56"/>
          <w:sz w:val="22"/>
          <w:szCs w:val="22"/>
        </w:rPr>
        <w:t xml:space="preserve"> </w:t>
      </w:r>
      <w:r w:rsidR="00694016" w:rsidRPr="009B6A9B">
        <w:rPr>
          <w:rFonts w:ascii="Times New Roman" w:hAnsi="Times New Roman" w:cs="Times New Roman"/>
          <w:b/>
          <w:sz w:val="22"/>
          <w:szCs w:val="22"/>
        </w:rPr>
        <w:t xml:space="preserve">incorrere </w:t>
      </w:r>
      <w:r w:rsidR="00694016" w:rsidRPr="009B6A9B">
        <w:rPr>
          <w:rFonts w:ascii="Times New Roman" w:hAnsi="Times New Roman" w:cs="Times New Roman"/>
          <w:sz w:val="22"/>
          <w:szCs w:val="22"/>
        </w:rPr>
        <w:t>nei casi de</w:t>
      </w:r>
      <w:r w:rsidR="00286611" w:rsidRPr="009B6A9B">
        <w:rPr>
          <w:rFonts w:ascii="Times New Roman" w:hAnsi="Times New Roman" w:cs="Times New Roman"/>
          <w:sz w:val="22"/>
          <w:szCs w:val="22"/>
        </w:rPr>
        <w:t xml:space="preserve">i seguenti casi di cui all’art. 94 e 95 </w:t>
      </w:r>
      <w:r w:rsidR="00694016" w:rsidRPr="009B6A9B">
        <w:rPr>
          <w:rFonts w:ascii="Times New Roman" w:hAnsi="Times New Roman" w:cs="Times New Roman"/>
          <w:sz w:val="22"/>
          <w:szCs w:val="22"/>
        </w:rPr>
        <w:t>del</w:t>
      </w:r>
      <w:r w:rsidR="00694016" w:rsidRPr="009B6A9B">
        <w:rPr>
          <w:rFonts w:ascii="Times New Roman" w:hAnsi="Times New Roman" w:cs="Times New Roman"/>
          <w:spacing w:val="45"/>
          <w:sz w:val="22"/>
          <w:szCs w:val="22"/>
        </w:rPr>
        <w:t xml:space="preserve"> </w:t>
      </w:r>
      <w:proofErr w:type="spellStart"/>
      <w:r w:rsidR="00694016" w:rsidRPr="009B6A9B">
        <w:rPr>
          <w:rFonts w:ascii="Times New Roman" w:hAnsi="Times New Roman" w:cs="Times New Roman"/>
          <w:sz w:val="22"/>
          <w:szCs w:val="22"/>
        </w:rPr>
        <w:t>D.Lgs</w:t>
      </w:r>
      <w:proofErr w:type="spellEnd"/>
      <w:r w:rsidR="00694016" w:rsidRPr="009B6A9B">
        <w:rPr>
          <w:rFonts w:ascii="Times New Roman" w:hAnsi="Times New Roman" w:cs="Times New Roman"/>
          <w:spacing w:val="45"/>
          <w:sz w:val="22"/>
          <w:szCs w:val="22"/>
        </w:rPr>
        <w:t xml:space="preserve"> </w:t>
      </w:r>
      <w:r w:rsidR="00694016" w:rsidRPr="009B6A9B">
        <w:rPr>
          <w:rFonts w:ascii="Times New Roman" w:hAnsi="Times New Roman" w:cs="Times New Roman"/>
          <w:sz w:val="22"/>
          <w:szCs w:val="22"/>
        </w:rPr>
        <w:t>n.</w:t>
      </w:r>
      <w:r w:rsidR="00694016" w:rsidRPr="009B6A9B">
        <w:rPr>
          <w:rFonts w:ascii="Times New Roman" w:hAnsi="Times New Roman" w:cs="Times New Roman"/>
          <w:spacing w:val="45"/>
          <w:sz w:val="22"/>
          <w:szCs w:val="22"/>
        </w:rPr>
        <w:t xml:space="preserve"> </w:t>
      </w:r>
      <w:r w:rsidR="00286611" w:rsidRPr="009B6A9B">
        <w:rPr>
          <w:rFonts w:ascii="Times New Roman" w:hAnsi="Times New Roman" w:cs="Times New Roman"/>
          <w:spacing w:val="45"/>
          <w:sz w:val="22"/>
          <w:szCs w:val="22"/>
        </w:rPr>
        <w:t>36</w:t>
      </w:r>
      <w:r w:rsidR="00694016" w:rsidRPr="009B6A9B">
        <w:rPr>
          <w:rFonts w:ascii="Times New Roman" w:hAnsi="Times New Roman" w:cs="Times New Roman"/>
          <w:sz w:val="22"/>
          <w:szCs w:val="22"/>
        </w:rPr>
        <w:t>/20</w:t>
      </w:r>
      <w:r w:rsidR="00286611" w:rsidRPr="009B6A9B">
        <w:rPr>
          <w:rFonts w:ascii="Times New Roman" w:hAnsi="Times New Roman" w:cs="Times New Roman"/>
          <w:sz w:val="22"/>
          <w:szCs w:val="22"/>
        </w:rPr>
        <w:t>23</w:t>
      </w:r>
      <w:r w:rsidR="00694016" w:rsidRPr="009B6A9B">
        <w:rPr>
          <w:rFonts w:ascii="Times New Roman" w:hAnsi="Times New Roman" w:cs="Times New Roman"/>
          <w:sz w:val="22"/>
          <w:szCs w:val="22"/>
        </w:rPr>
        <w:t>,</w:t>
      </w:r>
      <w:r w:rsidR="00694016" w:rsidRPr="009B6A9B">
        <w:rPr>
          <w:rFonts w:ascii="Times New Roman" w:hAnsi="Times New Roman" w:cs="Times New Roman"/>
          <w:spacing w:val="34"/>
          <w:sz w:val="22"/>
          <w:szCs w:val="22"/>
        </w:rPr>
        <w:t xml:space="preserve"> </w:t>
      </w:r>
      <w:r w:rsidR="00694016" w:rsidRPr="009B6A9B">
        <w:rPr>
          <w:rFonts w:ascii="Times New Roman" w:hAnsi="Times New Roman" w:cs="Times New Roman"/>
          <w:sz w:val="22"/>
          <w:szCs w:val="22"/>
        </w:rPr>
        <w:t>segnalando</w:t>
      </w:r>
      <w:r w:rsidR="00694016" w:rsidRPr="009B6A9B">
        <w:rPr>
          <w:rFonts w:ascii="Times New Roman" w:hAnsi="Times New Roman" w:cs="Times New Roman"/>
          <w:spacing w:val="46"/>
          <w:sz w:val="22"/>
          <w:szCs w:val="22"/>
        </w:rPr>
        <w:t xml:space="preserve"> </w:t>
      </w:r>
      <w:r w:rsidR="00694016" w:rsidRPr="009B6A9B">
        <w:rPr>
          <w:rFonts w:ascii="Times New Roman" w:hAnsi="Times New Roman" w:cs="Times New Roman"/>
          <w:sz w:val="22"/>
          <w:szCs w:val="22"/>
        </w:rPr>
        <w:t>i</w:t>
      </w:r>
      <w:r w:rsidR="00694016" w:rsidRPr="009B6A9B">
        <w:rPr>
          <w:rFonts w:ascii="Times New Roman" w:hAnsi="Times New Roman" w:cs="Times New Roman"/>
          <w:spacing w:val="43"/>
          <w:sz w:val="22"/>
          <w:szCs w:val="22"/>
        </w:rPr>
        <w:t xml:space="preserve"> </w:t>
      </w:r>
      <w:r w:rsidR="00694016" w:rsidRPr="009B6A9B">
        <w:rPr>
          <w:rFonts w:ascii="Times New Roman" w:hAnsi="Times New Roman" w:cs="Times New Roman"/>
          <w:sz w:val="22"/>
          <w:szCs w:val="22"/>
        </w:rPr>
        <w:t>seguenti</w:t>
      </w:r>
      <w:r w:rsidR="00694016" w:rsidRPr="009B6A9B">
        <w:rPr>
          <w:rFonts w:ascii="Times New Roman" w:hAnsi="Times New Roman" w:cs="Times New Roman"/>
          <w:spacing w:val="44"/>
          <w:sz w:val="22"/>
          <w:szCs w:val="22"/>
        </w:rPr>
        <w:t xml:space="preserve"> </w:t>
      </w:r>
      <w:r w:rsidR="00694016" w:rsidRPr="009B6A9B">
        <w:rPr>
          <w:rFonts w:ascii="Times New Roman" w:hAnsi="Times New Roman" w:cs="Times New Roman"/>
          <w:sz w:val="22"/>
          <w:szCs w:val="22"/>
        </w:rPr>
        <w:t>fatti:</w:t>
      </w:r>
    </w:p>
    <w:p w14:paraId="1359B49F" w14:textId="77777777" w:rsidR="00694016" w:rsidRPr="009B6A9B" w:rsidRDefault="00694016" w:rsidP="00694016">
      <w:pPr>
        <w:pStyle w:val="Corpotesto"/>
        <w:widowControl w:val="0"/>
        <w:tabs>
          <w:tab w:val="left" w:pos="3419"/>
          <w:tab w:val="left" w:pos="5867"/>
          <w:tab w:val="left" w:pos="8024"/>
        </w:tabs>
        <w:spacing w:before="1"/>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7372F3B4" w14:textId="77777777" w:rsidR="00694016" w:rsidRPr="009B6A9B" w:rsidRDefault="00694016" w:rsidP="00694016">
      <w:pPr>
        <w:pStyle w:val="Corpotesto"/>
        <w:widowControl w:val="0"/>
        <w:tabs>
          <w:tab w:val="left" w:pos="3419"/>
          <w:tab w:val="left" w:pos="5867"/>
          <w:tab w:val="left" w:pos="8024"/>
        </w:tabs>
        <w:spacing w:before="1" w:line="229" w:lineRule="exact"/>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1BFC2639" w14:textId="77777777" w:rsidR="00694016" w:rsidRPr="009B6A9B" w:rsidRDefault="00694016" w:rsidP="00694016">
      <w:pPr>
        <w:pStyle w:val="Corpotesto"/>
        <w:widowControl w:val="0"/>
        <w:tabs>
          <w:tab w:val="left" w:pos="3419"/>
          <w:tab w:val="left" w:pos="5867"/>
          <w:tab w:val="left" w:pos="8024"/>
        </w:tabs>
        <w:spacing w:line="229" w:lineRule="exact"/>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3353067D" w14:textId="77777777" w:rsidR="00694016" w:rsidRPr="009B6A9B" w:rsidRDefault="00694016" w:rsidP="00694016">
      <w:pPr>
        <w:pStyle w:val="Corpotesto"/>
        <w:widowControl w:val="0"/>
        <w:tabs>
          <w:tab w:val="left" w:pos="3419"/>
          <w:tab w:val="left" w:pos="5867"/>
          <w:tab w:val="left" w:pos="8024"/>
        </w:tabs>
        <w:ind w:left="1084"/>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 xml:space="preserve"> </w:t>
      </w:r>
      <w:r w:rsidRPr="009B6A9B">
        <w:rPr>
          <w:sz w:val="22"/>
          <w:szCs w:val="22"/>
          <w:u w:val="single"/>
        </w:rPr>
        <w:tab/>
      </w:r>
    </w:p>
    <w:p w14:paraId="6BA6BE59" w14:textId="77777777" w:rsidR="00694016" w:rsidRPr="009B6A9B" w:rsidRDefault="00694016" w:rsidP="00694016">
      <w:pPr>
        <w:pStyle w:val="Corpotesto"/>
        <w:widowControl w:val="0"/>
        <w:spacing w:before="1"/>
        <w:rPr>
          <w:sz w:val="22"/>
          <w:szCs w:val="22"/>
        </w:rPr>
      </w:pPr>
    </w:p>
    <w:p w14:paraId="58735EB5" w14:textId="2E6C97CE" w:rsidR="007277CA" w:rsidRPr="009B6A9B" w:rsidRDefault="00694016"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27"/>
          <w:sz w:val="22"/>
          <w:szCs w:val="22"/>
        </w:rPr>
        <w:t xml:space="preserve"> </w:t>
      </w:r>
      <w:r w:rsidRPr="009B6A9B">
        <w:rPr>
          <w:rFonts w:ascii="Times New Roman" w:hAnsi="Times New Roman" w:cs="Times New Roman"/>
          <w:sz w:val="22"/>
          <w:szCs w:val="22"/>
        </w:rPr>
        <w:t>assicurare</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28"/>
          <w:sz w:val="22"/>
          <w:szCs w:val="22"/>
        </w:rPr>
        <w:t xml:space="preserve"> </w:t>
      </w:r>
      <w:r w:rsidRPr="009B6A9B">
        <w:rPr>
          <w:rFonts w:ascii="Times New Roman" w:hAnsi="Times New Roman" w:cs="Times New Roman"/>
          <w:sz w:val="22"/>
          <w:szCs w:val="22"/>
        </w:rPr>
        <w:t>mantenimento</w:t>
      </w:r>
      <w:r w:rsidRPr="009B6A9B">
        <w:rPr>
          <w:rFonts w:ascii="Times New Roman" w:hAnsi="Times New Roman" w:cs="Times New Roman"/>
          <w:spacing w:val="28"/>
          <w:sz w:val="22"/>
          <w:szCs w:val="22"/>
        </w:rPr>
        <w:t xml:space="preserve"> </w:t>
      </w:r>
      <w:r w:rsidRPr="009B6A9B">
        <w:rPr>
          <w:rFonts w:ascii="Times New Roman" w:hAnsi="Times New Roman" w:cs="Times New Roman"/>
          <w:sz w:val="22"/>
          <w:szCs w:val="22"/>
        </w:rPr>
        <w:t>dei</w:t>
      </w:r>
      <w:r w:rsidRPr="009B6A9B">
        <w:rPr>
          <w:rFonts w:ascii="Times New Roman" w:hAnsi="Times New Roman" w:cs="Times New Roman"/>
          <w:spacing w:val="28"/>
          <w:sz w:val="22"/>
          <w:szCs w:val="22"/>
        </w:rPr>
        <w:t xml:space="preserve"> </w:t>
      </w:r>
      <w:r w:rsidRPr="009B6A9B">
        <w:rPr>
          <w:rFonts w:ascii="Times New Roman" w:hAnsi="Times New Roman" w:cs="Times New Roman"/>
          <w:sz w:val="22"/>
          <w:szCs w:val="22"/>
        </w:rPr>
        <w:t>requisiti</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31"/>
          <w:sz w:val="22"/>
          <w:szCs w:val="22"/>
        </w:rPr>
        <w:t xml:space="preserve"> </w:t>
      </w:r>
      <w:r w:rsidRPr="009B6A9B">
        <w:rPr>
          <w:rFonts w:ascii="Times New Roman" w:hAnsi="Times New Roman" w:cs="Times New Roman"/>
          <w:sz w:val="22"/>
          <w:szCs w:val="22"/>
        </w:rPr>
        <w:t>ordine</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generale</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30"/>
          <w:sz w:val="22"/>
          <w:szCs w:val="22"/>
        </w:rPr>
        <w:t xml:space="preserve"> </w:t>
      </w:r>
      <w:r w:rsidRPr="009B6A9B">
        <w:rPr>
          <w:rFonts w:ascii="Times New Roman" w:hAnsi="Times New Roman" w:cs="Times New Roman"/>
          <w:sz w:val="22"/>
          <w:szCs w:val="22"/>
        </w:rPr>
        <w:t>contrattare</w:t>
      </w:r>
      <w:r w:rsidRPr="009B6A9B">
        <w:rPr>
          <w:rFonts w:ascii="Times New Roman" w:hAnsi="Times New Roman" w:cs="Times New Roman"/>
          <w:spacing w:val="-53"/>
          <w:sz w:val="22"/>
          <w:szCs w:val="22"/>
        </w:rPr>
        <w:t xml:space="preserve"> </w:t>
      </w:r>
      <w:r w:rsidR="00D618E8"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con la Pubblica Amministrazione e dei requisiti di ordine speciale previsti 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disciplinare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durante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tutto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procedimento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qualora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risultasse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aggiudicatario,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tutta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durata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contrattuale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assicura,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altresì,</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immediata formale comunicazione via PEC al Committente di ogni circostanza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abbia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influenza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sugli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stessi;</w:t>
      </w:r>
    </w:p>
    <w:p w14:paraId="11AF77E5"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3CC6645C" w14:textId="24A41EDB" w:rsidR="00D618E8" w:rsidRDefault="00D618E8" w:rsidP="00DF4E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xml:space="preserve">di essere in possesso </w:t>
      </w:r>
      <w:r w:rsidRPr="009B6A9B">
        <w:rPr>
          <w:rFonts w:ascii="Times New Roman" w:hAnsi="Times New Roman" w:cs="Times New Roman"/>
          <w:b/>
          <w:bCs/>
          <w:sz w:val="22"/>
          <w:szCs w:val="22"/>
        </w:rPr>
        <w:t>(barrare l’ipotesi che ricorre</w:t>
      </w:r>
      <w:r w:rsidRPr="009B6A9B">
        <w:rPr>
          <w:rFonts w:ascii="Times New Roman" w:hAnsi="Times New Roman" w:cs="Times New Roman"/>
          <w:sz w:val="22"/>
          <w:szCs w:val="22"/>
        </w:rPr>
        <w:t>):</w:t>
      </w:r>
    </w:p>
    <w:p w14:paraId="377CA8D8" w14:textId="77777777" w:rsidR="009B6A9B" w:rsidRPr="009B6A9B" w:rsidRDefault="009B6A9B" w:rsidP="009B6A9B">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204FF35" w14:textId="2ED6993F" w:rsidR="00D618E8" w:rsidRPr="009B6A9B" w:rsidRDefault="00D618E8" w:rsidP="00A761EE">
      <w:pPr>
        <w:pStyle w:val="Paragrafoelenco"/>
        <w:widowControl w:val="0"/>
        <w:numPr>
          <w:ilvl w:val="0"/>
          <w:numId w:val="18"/>
        </w:numPr>
        <w:tabs>
          <w:tab w:val="left" w:pos="1011"/>
        </w:tabs>
        <w:autoSpaceDE w:val="0"/>
        <w:autoSpaceDN w:val="0"/>
        <w:spacing w:before="93" w:line="312" w:lineRule="auto"/>
        <w:ind w:left="567" w:right="569" w:firstLine="0"/>
        <w:rPr>
          <w:rFonts w:ascii="Times New Roman" w:hAnsi="Times New Roman" w:cs="Times New Roman"/>
          <w:sz w:val="22"/>
          <w:szCs w:val="22"/>
        </w:rPr>
      </w:pPr>
      <w:r w:rsidRPr="009B6A9B">
        <w:rPr>
          <w:rFonts w:ascii="Times New Roman" w:hAnsi="Times New Roman" w:cs="Times New Roman"/>
          <w:sz w:val="22"/>
          <w:szCs w:val="22"/>
        </w:rPr>
        <w:t xml:space="preserve">relativamente alla categoria prevalente </w:t>
      </w:r>
      <w:r w:rsidRPr="009B6A9B">
        <w:rPr>
          <w:rFonts w:ascii="Times New Roman" w:hAnsi="Times New Roman" w:cs="Times New Roman"/>
          <w:b/>
          <w:bCs/>
          <w:sz w:val="22"/>
          <w:szCs w:val="22"/>
        </w:rPr>
        <w:t>OG-</w:t>
      </w:r>
      <w:r w:rsidR="00286611" w:rsidRPr="009B6A9B">
        <w:rPr>
          <w:rFonts w:ascii="Times New Roman" w:hAnsi="Times New Roman" w:cs="Times New Roman"/>
          <w:b/>
          <w:bCs/>
          <w:sz w:val="22"/>
          <w:szCs w:val="22"/>
        </w:rPr>
        <w:t>3</w:t>
      </w:r>
      <w:r w:rsidRPr="009B6A9B">
        <w:rPr>
          <w:rFonts w:ascii="Times New Roman" w:hAnsi="Times New Roman" w:cs="Times New Roman"/>
          <w:sz w:val="22"/>
          <w:szCs w:val="22"/>
        </w:rPr>
        <w:t xml:space="preserve"> dell’attestazione regolarmente autorizzata, rilasciata a _________________________, in corso di validità, di cui forniscono, di seguito, i seguenti dati identificativi:</w:t>
      </w:r>
    </w:p>
    <w:p w14:paraId="34BF494E" w14:textId="0D79D8CC"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identità dell’Organismo di Attestazione che ha rilasciato l'attestazione di qualificazione: ………………………………………………………………………………………………</w:t>
      </w:r>
    </w:p>
    <w:p w14:paraId="296BFFE4" w14:textId="77777777"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rilascio dell’attestazione di qualificazione: …………………………………….……..………………………………………………………</w:t>
      </w:r>
    </w:p>
    <w:p w14:paraId="2F449D67" w14:textId="08775132"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scadenza dell’attestazione di qualificazione: ………………………………..…………………………………………………………………</w:t>
      </w:r>
    </w:p>
    <w:p w14:paraId="76574E82" w14:textId="184A2903" w:rsidR="00D618E8" w:rsidRPr="009B6A9B" w:rsidRDefault="00D618E8"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categoria e classifiche di attestazione: ………………………………..………………………………………………………………</w:t>
      </w:r>
    </w:p>
    <w:p w14:paraId="7DEEC35E" w14:textId="77777777" w:rsidR="00A761EE" w:rsidRPr="009B6A9B" w:rsidRDefault="00A761EE" w:rsidP="00A761EE">
      <w:pPr>
        <w:suppressAutoHyphens/>
        <w:spacing w:before="300" w:after="120"/>
        <w:ind w:left="780"/>
        <w:jc w:val="both"/>
        <w:rPr>
          <w:rFonts w:ascii="Times New Roman" w:hAnsi="Times New Roman" w:cs="Times New Roman"/>
          <w:b/>
          <w:sz w:val="22"/>
          <w:szCs w:val="22"/>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4BC9DBAB" w14:textId="521D2C04" w:rsidR="00A761EE" w:rsidRPr="009B6A9B" w:rsidRDefault="00A761EE" w:rsidP="00A761EE">
      <w:pPr>
        <w:numPr>
          <w:ilvl w:val="0"/>
          <w:numId w:val="17"/>
        </w:numPr>
        <w:suppressAutoHyphens/>
        <w:spacing w:before="300" w:after="120"/>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di voler ricorrere all’avvalimento con il seguente operatore economico _________________</w:t>
      </w:r>
      <w:r w:rsidRPr="009B6A9B">
        <w:rPr>
          <w:rFonts w:ascii="Times New Roman" w:eastAsia="Times New Roman" w:hAnsi="Times New Roman" w:cs="Times New Roman"/>
          <w:b/>
          <w:bCs/>
          <w:sz w:val="22"/>
          <w:szCs w:val="22"/>
          <w:lang w:eastAsia="ar-SA"/>
        </w:rPr>
        <w:t>in possesso di OG 3</w:t>
      </w:r>
      <w:r w:rsidRPr="009B6A9B">
        <w:rPr>
          <w:rFonts w:ascii="Times New Roman" w:eastAsia="Times New Roman" w:hAnsi="Times New Roman" w:cs="Times New Roman"/>
          <w:sz w:val="22"/>
          <w:szCs w:val="22"/>
          <w:lang w:eastAsia="ar-SA"/>
        </w:rPr>
        <w:t xml:space="preserve">, classifica _______________. </w:t>
      </w:r>
    </w:p>
    <w:p w14:paraId="285D785D" w14:textId="2E0BDA6D" w:rsidR="008F60A1" w:rsidRPr="009B6A9B" w:rsidRDefault="008F60A1" w:rsidP="008F60A1">
      <w:pPr>
        <w:spacing w:before="300" w:after="120"/>
        <w:jc w:val="both"/>
        <w:rPr>
          <w:rFonts w:ascii="Times New Roman" w:hAnsi="Times New Roman" w:cs="Times New Roman"/>
          <w:sz w:val="22"/>
          <w:szCs w:val="22"/>
        </w:rPr>
      </w:pPr>
    </w:p>
    <w:p w14:paraId="7448C753" w14:textId="77777777" w:rsidR="00286611" w:rsidRPr="009B6A9B" w:rsidRDefault="00286611" w:rsidP="00286611">
      <w:pPr>
        <w:pStyle w:val="Paragrafoelenco"/>
        <w:widowControl w:val="0"/>
        <w:numPr>
          <w:ilvl w:val="0"/>
          <w:numId w:val="12"/>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di essere in possesso (</w:t>
      </w:r>
      <w:r w:rsidRPr="009B6A9B">
        <w:rPr>
          <w:rFonts w:ascii="Times New Roman" w:hAnsi="Times New Roman" w:cs="Times New Roman"/>
          <w:b/>
          <w:bCs/>
          <w:sz w:val="22"/>
          <w:szCs w:val="22"/>
        </w:rPr>
        <w:t>barrare l’ipotesi che ricorre</w:t>
      </w:r>
      <w:r w:rsidRPr="009B6A9B">
        <w:rPr>
          <w:rFonts w:ascii="Times New Roman" w:hAnsi="Times New Roman" w:cs="Times New Roman"/>
          <w:sz w:val="22"/>
          <w:szCs w:val="22"/>
        </w:rPr>
        <w:t>):</w:t>
      </w:r>
    </w:p>
    <w:p w14:paraId="50445B26" w14:textId="77777777" w:rsidR="00A761EE" w:rsidRPr="009B6A9B" w:rsidRDefault="00A761EE"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2713A600" w14:textId="0B301FE5" w:rsidR="00286611" w:rsidRPr="009B6A9B" w:rsidRDefault="00286611" w:rsidP="00A761EE">
      <w:pPr>
        <w:pStyle w:val="Paragrafoelenco"/>
        <w:widowControl w:val="0"/>
        <w:numPr>
          <w:ilvl w:val="0"/>
          <w:numId w:val="17"/>
        </w:numPr>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xml:space="preserve">relativamente alla categoria </w:t>
      </w:r>
      <w:r w:rsidR="00A761EE" w:rsidRPr="009B6A9B">
        <w:rPr>
          <w:rFonts w:ascii="Times New Roman" w:hAnsi="Times New Roman" w:cs="Times New Roman"/>
          <w:sz w:val="22"/>
          <w:szCs w:val="22"/>
        </w:rPr>
        <w:t>scorporabile</w:t>
      </w:r>
      <w:r w:rsidRPr="009B6A9B">
        <w:rPr>
          <w:rFonts w:ascii="Times New Roman" w:hAnsi="Times New Roman" w:cs="Times New Roman"/>
          <w:sz w:val="22"/>
          <w:szCs w:val="22"/>
        </w:rPr>
        <w:t xml:space="preserve"> </w:t>
      </w:r>
      <w:r w:rsidRPr="009B6A9B">
        <w:rPr>
          <w:rFonts w:ascii="Times New Roman" w:hAnsi="Times New Roman" w:cs="Times New Roman"/>
          <w:b/>
          <w:bCs/>
          <w:sz w:val="22"/>
          <w:szCs w:val="22"/>
        </w:rPr>
        <w:t>OG-6</w:t>
      </w:r>
      <w:r w:rsidRPr="009B6A9B">
        <w:rPr>
          <w:rFonts w:ascii="Times New Roman" w:hAnsi="Times New Roman" w:cs="Times New Roman"/>
          <w:sz w:val="22"/>
          <w:szCs w:val="22"/>
        </w:rPr>
        <w:t xml:space="preserve"> dell’attestazione regolarmente autorizzata, </w:t>
      </w:r>
      <w:r w:rsidRPr="009B6A9B">
        <w:rPr>
          <w:rFonts w:ascii="Times New Roman" w:hAnsi="Times New Roman" w:cs="Times New Roman"/>
          <w:sz w:val="22"/>
          <w:szCs w:val="22"/>
        </w:rPr>
        <w:lastRenderedPageBreak/>
        <w:t>rilasciata a _________________________, in corso di validità, di cui forniscono, di seguito, i seguenti dati identificativi:</w:t>
      </w:r>
    </w:p>
    <w:p w14:paraId="37D428BD"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identità dell’Organismo di Attestazione che ha rilasciato l'attestazione di qualificazione: ………………………………………………………………………………………………</w:t>
      </w:r>
    </w:p>
    <w:p w14:paraId="612BB339"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rilascio dell’attestazione di qualificazione: …………………………………….……..………………………………………………………</w:t>
      </w:r>
    </w:p>
    <w:p w14:paraId="6487865E" w14:textId="64729532"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data di scadenza dell’attestazione di qualificazione: ………………………………..…………………………………………………………………</w:t>
      </w:r>
    </w:p>
    <w:p w14:paraId="3E3ABD3C" w14:textId="77777777" w:rsidR="00286611" w:rsidRPr="009B6A9B" w:rsidRDefault="00286611" w:rsidP="00286611">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r w:rsidRPr="009B6A9B">
        <w:rPr>
          <w:rFonts w:ascii="Times New Roman" w:hAnsi="Times New Roman" w:cs="Times New Roman"/>
          <w:sz w:val="22"/>
          <w:szCs w:val="22"/>
        </w:rPr>
        <w:t>- categoria e classifiche di attestazione: ………………………………..………………………………………………………………</w:t>
      </w:r>
    </w:p>
    <w:p w14:paraId="637A8D21" w14:textId="3D1C8BE8" w:rsidR="00A761EE" w:rsidRPr="009B6A9B" w:rsidRDefault="00A761EE" w:rsidP="00A761EE">
      <w:pPr>
        <w:suppressAutoHyphens/>
        <w:spacing w:before="300" w:after="120"/>
        <w:ind w:left="780"/>
        <w:jc w:val="both"/>
        <w:rPr>
          <w:rFonts w:ascii="Times New Roman" w:eastAsia="Times New Roman" w:hAnsi="Times New Roman" w:cs="Times New Roman"/>
          <w:sz w:val="22"/>
          <w:szCs w:val="22"/>
          <w:lang w:eastAsia="ar-SA"/>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6F851D67" w14:textId="73734D21" w:rsidR="00A761EE" w:rsidRPr="009B6A9B" w:rsidRDefault="00A761EE" w:rsidP="00A761EE">
      <w:pPr>
        <w:numPr>
          <w:ilvl w:val="0"/>
          <w:numId w:val="17"/>
        </w:numPr>
        <w:suppressAutoHyphens/>
        <w:spacing w:before="300" w:after="120"/>
        <w:jc w:val="both"/>
        <w:rPr>
          <w:rFonts w:ascii="Times New Roman" w:eastAsia="Times New Roman" w:hAnsi="Times New Roman" w:cs="Times New Roman"/>
          <w:sz w:val="22"/>
          <w:szCs w:val="22"/>
          <w:lang w:eastAsia="ar-SA"/>
        </w:rPr>
      </w:pPr>
      <w:r w:rsidRPr="009B6A9B">
        <w:rPr>
          <w:rFonts w:ascii="Times New Roman" w:eastAsia="Times New Roman" w:hAnsi="Times New Roman" w:cs="Times New Roman"/>
          <w:sz w:val="22"/>
          <w:szCs w:val="22"/>
          <w:lang w:eastAsia="ar-SA"/>
        </w:rPr>
        <w:t xml:space="preserve">di voler subappaltare tutte le lavorazioni ricadenti nell’ambito della categoria OG6 </w:t>
      </w:r>
    </w:p>
    <w:p w14:paraId="60C5E044" w14:textId="77777777" w:rsidR="00A761EE" w:rsidRPr="009B6A9B" w:rsidRDefault="00A761EE" w:rsidP="00A761EE">
      <w:pPr>
        <w:suppressAutoHyphens/>
        <w:spacing w:before="300" w:after="120"/>
        <w:ind w:left="780"/>
        <w:jc w:val="both"/>
        <w:rPr>
          <w:rFonts w:ascii="Times New Roman" w:hAnsi="Times New Roman" w:cs="Times New Roman"/>
          <w:b/>
          <w:sz w:val="22"/>
          <w:szCs w:val="22"/>
        </w:rPr>
      </w:pPr>
      <w:r w:rsidRPr="009B6A9B">
        <w:rPr>
          <w:rFonts w:ascii="Times New Roman" w:hAnsi="Times New Roman" w:cs="Times New Roman"/>
          <w:sz w:val="22"/>
          <w:szCs w:val="22"/>
        </w:rPr>
        <w:t xml:space="preserve">o, </w:t>
      </w:r>
      <w:r w:rsidRPr="009B6A9B">
        <w:rPr>
          <w:rFonts w:ascii="Times New Roman" w:hAnsi="Times New Roman" w:cs="Times New Roman"/>
          <w:b/>
          <w:sz w:val="22"/>
          <w:szCs w:val="22"/>
        </w:rPr>
        <w:t>in alternativa,</w:t>
      </w:r>
    </w:p>
    <w:p w14:paraId="6BA9B4DA" w14:textId="77777777" w:rsidR="00A761EE" w:rsidRPr="009B6A9B" w:rsidRDefault="00A761EE" w:rsidP="00A761EE">
      <w:pPr>
        <w:pStyle w:val="Paragrafoelenco"/>
        <w:widowControl w:val="0"/>
        <w:tabs>
          <w:tab w:val="left" w:pos="1011"/>
        </w:tabs>
        <w:autoSpaceDE w:val="0"/>
        <w:autoSpaceDN w:val="0"/>
        <w:spacing w:before="93" w:line="312" w:lineRule="auto"/>
        <w:ind w:right="569"/>
        <w:rPr>
          <w:rFonts w:ascii="Times New Roman" w:eastAsia="Times New Roman" w:hAnsi="Times New Roman" w:cs="Times New Roman"/>
          <w:sz w:val="22"/>
          <w:szCs w:val="22"/>
          <w:lang w:eastAsia="ar-SA"/>
        </w:rPr>
      </w:pPr>
    </w:p>
    <w:p w14:paraId="1D41BB3D" w14:textId="1F8926FF" w:rsidR="00286611" w:rsidRPr="009B6A9B" w:rsidRDefault="00A761EE" w:rsidP="00C472CB">
      <w:pPr>
        <w:pStyle w:val="Paragrafoelenco"/>
        <w:widowControl w:val="0"/>
        <w:numPr>
          <w:ilvl w:val="0"/>
          <w:numId w:val="20"/>
        </w:numPr>
        <w:tabs>
          <w:tab w:val="left" w:pos="1011"/>
        </w:tabs>
        <w:autoSpaceDE w:val="0"/>
        <w:autoSpaceDN w:val="0"/>
        <w:spacing w:before="93" w:line="312" w:lineRule="auto"/>
        <w:ind w:left="709" w:right="569"/>
        <w:rPr>
          <w:rFonts w:ascii="Times New Roman" w:hAnsi="Times New Roman" w:cs="Times New Roman"/>
          <w:sz w:val="22"/>
          <w:szCs w:val="22"/>
        </w:rPr>
      </w:pPr>
      <w:r w:rsidRPr="009B6A9B">
        <w:rPr>
          <w:rFonts w:ascii="Times New Roman" w:eastAsia="Times New Roman" w:hAnsi="Times New Roman" w:cs="Times New Roman"/>
          <w:sz w:val="22"/>
          <w:szCs w:val="22"/>
          <w:lang w:eastAsia="ar-SA"/>
        </w:rPr>
        <w:t>di voler ricorrere all’avvalimento con il seguente operatore economico _________________</w:t>
      </w:r>
      <w:r w:rsidRPr="009B6A9B">
        <w:rPr>
          <w:rFonts w:ascii="Times New Roman" w:eastAsia="Times New Roman" w:hAnsi="Times New Roman" w:cs="Times New Roman"/>
          <w:b/>
          <w:bCs/>
          <w:sz w:val="22"/>
          <w:szCs w:val="22"/>
          <w:lang w:eastAsia="ar-SA"/>
        </w:rPr>
        <w:t>in possesso</w:t>
      </w:r>
      <w:r w:rsidRPr="009B6A9B">
        <w:rPr>
          <w:rFonts w:ascii="Times New Roman" w:eastAsia="Times New Roman" w:hAnsi="Times New Roman" w:cs="Times New Roman"/>
          <w:sz w:val="22"/>
          <w:szCs w:val="22"/>
          <w:lang w:eastAsia="ar-SA"/>
        </w:rPr>
        <w:t xml:space="preserve"> </w:t>
      </w:r>
      <w:r w:rsidRPr="009B6A9B">
        <w:rPr>
          <w:rFonts w:ascii="Times New Roman" w:eastAsia="Times New Roman" w:hAnsi="Times New Roman" w:cs="Times New Roman"/>
          <w:b/>
          <w:bCs/>
          <w:sz w:val="22"/>
          <w:szCs w:val="22"/>
          <w:lang w:eastAsia="ar-SA"/>
        </w:rPr>
        <w:t>di OG 6</w:t>
      </w:r>
      <w:r w:rsidRPr="009B6A9B">
        <w:rPr>
          <w:rFonts w:ascii="Times New Roman" w:eastAsia="Times New Roman" w:hAnsi="Times New Roman" w:cs="Times New Roman"/>
          <w:sz w:val="22"/>
          <w:szCs w:val="22"/>
          <w:lang w:eastAsia="ar-SA"/>
        </w:rPr>
        <w:t>, classifica _________________________</w:t>
      </w:r>
    </w:p>
    <w:p w14:paraId="37668D55" w14:textId="77777777" w:rsidR="00286611" w:rsidRPr="009B6A9B" w:rsidRDefault="00286611" w:rsidP="00D618E8">
      <w:pPr>
        <w:pStyle w:val="Paragrafoelenco"/>
        <w:widowControl w:val="0"/>
        <w:tabs>
          <w:tab w:val="left" w:pos="1011"/>
        </w:tabs>
        <w:autoSpaceDE w:val="0"/>
        <w:autoSpaceDN w:val="0"/>
        <w:spacing w:before="93" w:line="312" w:lineRule="auto"/>
        <w:ind w:right="569"/>
        <w:rPr>
          <w:rFonts w:ascii="Times New Roman" w:hAnsi="Times New Roman" w:cs="Times New Roman"/>
          <w:sz w:val="22"/>
          <w:szCs w:val="22"/>
        </w:rPr>
      </w:pPr>
    </w:p>
    <w:p w14:paraId="52252DB6" w14:textId="33F7A1BA" w:rsidR="009B6A9B" w:rsidRPr="009B6A9B" w:rsidRDefault="009B6A9B" w:rsidP="008F60A1">
      <w:pPr>
        <w:pStyle w:val="Paragrafoelenco"/>
        <w:numPr>
          <w:ilvl w:val="0"/>
          <w:numId w:val="12"/>
        </w:numPr>
        <w:spacing w:before="300" w:after="120"/>
        <w:rPr>
          <w:rFonts w:ascii="Times New Roman" w:eastAsia="Times New Roman" w:hAnsi="Times New Roman" w:cs="Times New Roman"/>
          <w:b/>
          <w:bCs/>
          <w:sz w:val="22"/>
          <w:szCs w:val="22"/>
          <w:lang w:eastAsia="ar-SA"/>
        </w:rPr>
      </w:pPr>
      <w:r>
        <w:rPr>
          <w:rFonts w:ascii="Times New Roman" w:eastAsia="Times New Roman" w:hAnsi="Times New Roman" w:cs="Times New Roman"/>
          <w:b/>
          <w:bCs/>
          <w:i/>
          <w:iCs/>
          <w:sz w:val="22"/>
          <w:szCs w:val="22"/>
          <w:lang w:eastAsia="ar-SA"/>
        </w:rPr>
        <w:t>(</w:t>
      </w:r>
      <w:r w:rsidRPr="009B6A9B">
        <w:rPr>
          <w:rFonts w:ascii="Times New Roman" w:eastAsia="Times New Roman" w:hAnsi="Times New Roman" w:cs="Times New Roman"/>
          <w:b/>
          <w:bCs/>
          <w:i/>
          <w:iCs/>
          <w:sz w:val="22"/>
          <w:szCs w:val="22"/>
          <w:lang w:eastAsia="ar-SA"/>
        </w:rPr>
        <w:t xml:space="preserve">nel caso di </w:t>
      </w:r>
      <w:r>
        <w:rPr>
          <w:rFonts w:ascii="Times New Roman" w:eastAsia="Times New Roman" w:hAnsi="Times New Roman" w:cs="Times New Roman"/>
          <w:b/>
          <w:bCs/>
          <w:i/>
          <w:iCs/>
          <w:sz w:val="22"/>
          <w:szCs w:val="22"/>
          <w:lang w:eastAsia="ar-SA"/>
        </w:rPr>
        <w:t xml:space="preserve">esecuzione dei lavori </w:t>
      </w:r>
      <w:r w:rsidRPr="009B6A9B">
        <w:rPr>
          <w:rFonts w:ascii="Times New Roman" w:eastAsia="Times New Roman" w:hAnsi="Times New Roman" w:cs="Times New Roman"/>
          <w:b/>
          <w:bCs/>
          <w:i/>
          <w:iCs/>
          <w:sz w:val="22"/>
          <w:szCs w:val="22"/>
          <w:lang w:eastAsia="ar-SA"/>
        </w:rPr>
        <w:t>relativ</w:t>
      </w:r>
      <w:r>
        <w:rPr>
          <w:rFonts w:ascii="Times New Roman" w:eastAsia="Times New Roman" w:hAnsi="Times New Roman" w:cs="Times New Roman"/>
          <w:b/>
          <w:bCs/>
          <w:i/>
          <w:iCs/>
          <w:sz w:val="22"/>
          <w:szCs w:val="22"/>
          <w:lang w:eastAsia="ar-SA"/>
        </w:rPr>
        <w:t>i</w:t>
      </w:r>
      <w:r w:rsidRPr="009B6A9B">
        <w:rPr>
          <w:rFonts w:ascii="Times New Roman" w:eastAsia="Times New Roman" w:hAnsi="Times New Roman" w:cs="Times New Roman"/>
          <w:b/>
          <w:bCs/>
          <w:i/>
          <w:iCs/>
          <w:sz w:val="22"/>
          <w:szCs w:val="22"/>
          <w:lang w:eastAsia="ar-SA"/>
        </w:rPr>
        <w:t xml:space="preserve"> alla categoria OG3</w:t>
      </w:r>
      <w:r>
        <w:rPr>
          <w:rFonts w:ascii="Times New Roman" w:eastAsia="Times New Roman" w:hAnsi="Times New Roman" w:cs="Times New Roman"/>
          <w:b/>
          <w:bCs/>
          <w:i/>
          <w:iCs/>
          <w:sz w:val="22"/>
          <w:szCs w:val="22"/>
          <w:lang w:eastAsia="ar-SA"/>
        </w:rPr>
        <w:t>)</w:t>
      </w:r>
    </w:p>
    <w:p w14:paraId="40E4E01F" w14:textId="77777777" w:rsidR="009B6A9B" w:rsidRDefault="009B6A9B" w:rsidP="009B6A9B">
      <w:pPr>
        <w:pStyle w:val="Paragrafoelenco"/>
        <w:spacing w:before="300" w:after="120"/>
        <w:rPr>
          <w:rFonts w:ascii="Times New Roman" w:eastAsia="Times New Roman" w:hAnsi="Times New Roman" w:cs="Times New Roman"/>
          <w:b/>
          <w:bCs/>
          <w:sz w:val="22"/>
          <w:szCs w:val="22"/>
          <w:lang w:eastAsia="ar-SA"/>
        </w:rPr>
      </w:pPr>
    </w:p>
    <w:p w14:paraId="7DF364E9" w14:textId="482BC4AE" w:rsidR="008F60A1" w:rsidRPr="009B6A9B" w:rsidRDefault="008F60A1" w:rsidP="009B6A9B">
      <w:pPr>
        <w:pStyle w:val="Paragrafoelenco"/>
        <w:spacing w:before="300" w:after="120"/>
        <w:ind w:right="566"/>
        <w:rPr>
          <w:rFonts w:ascii="Times New Roman" w:eastAsia="Times New Roman" w:hAnsi="Times New Roman" w:cs="Times New Roman"/>
          <w:b/>
          <w:bCs/>
          <w:sz w:val="22"/>
          <w:szCs w:val="22"/>
          <w:lang w:eastAsia="ar-SA"/>
        </w:rPr>
      </w:pPr>
      <w:r w:rsidRPr="009B6A9B">
        <w:rPr>
          <w:rFonts w:ascii="Times New Roman" w:eastAsia="Times New Roman" w:hAnsi="Times New Roman" w:cs="Times New Roman"/>
          <w:b/>
          <w:bCs/>
          <w:sz w:val="22"/>
          <w:szCs w:val="22"/>
          <w:lang w:eastAsia="ar-SA"/>
        </w:rPr>
        <w:t>di essere iscritto, nell’elenco/white list, dei soggetti non sottoposti a tentativo di infiltrazione, istituito presso la Prefettura della provincia di _____________  dalla data del ______ fino alla data di ___________</w:t>
      </w:r>
    </w:p>
    <w:p w14:paraId="63855B43" w14:textId="77777777"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p>
    <w:p w14:paraId="7D734716" w14:textId="61E9DB0D"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r w:rsidRPr="009B6A9B">
        <w:rPr>
          <w:rFonts w:ascii="Times New Roman" w:eastAsia="Times New Roman" w:hAnsi="Times New Roman" w:cs="Times New Roman"/>
          <w:b/>
          <w:sz w:val="22"/>
          <w:szCs w:val="22"/>
          <w:lang w:eastAsia="ar-SA"/>
        </w:rPr>
        <w:t xml:space="preserve">Oppure </w:t>
      </w:r>
    </w:p>
    <w:p w14:paraId="5579195F" w14:textId="77777777"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p>
    <w:p w14:paraId="4A7B0E5A" w14:textId="0E0AF581" w:rsidR="008F60A1" w:rsidRPr="009B6A9B" w:rsidRDefault="008F60A1" w:rsidP="009B6A9B">
      <w:pPr>
        <w:pStyle w:val="Paragrafoelenco"/>
        <w:suppressAutoHyphens/>
        <w:spacing w:before="300" w:after="120"/>
        <w:ind w:right="566"/>
        <w:rPr>
          <w:rFonts w:ascii="Times New Roman" w:eastAsia="Times New Roman" w:hAnsi="Times New Roman" w:cs="Times New Roman"/>
          <w:b/>
          <w:sz w:val="22"/>
          <w:szCs w:val="22"/>
          <w:lang w:eastAsia="ar-SA"/>
        </w:rPr>
      </w:pPr>
      <w:r w:rsidRPr="009B6A9B">
        <w:rPr>
          <w:rFonts w:ascii="Times New Roman" w:eastAsia="Times New Roman" w:hAnsi="Times New Roman" w:cs="Times New Roman"/>
          <w:b/>
          <w:sz w:val="22"/>
          <w:szCs w:val="22"/>
          <w:lang w:eastAsia="ar-SA"/>
        </w:rPr>
        <w:t>Di avere presentato domanda di iscrizione al predetto elenco (cfr. Circolare Ministero dell’Interno prot. 25954 del 23 marzo 2016 e DPCM 18 aprile 2013 come aggiornato dal DPCM 24 novembre 2016) in data _________ presso la Prefettura di ______________.</w:t>
      </w:r>
    </w:p>
    <w:p w14:paraId="25285067" w14:textId="77777777" w:rsidR="008F60A1" w:rsidRPr="009B6A9B" w:rsidRDefault="008F60A1" w:rsidP="008F60A1">
      <w:pPr>
        <w:pStyle w:val="Paragrafoelenco"/>
        <w:widowControl w:val="0"/>
        <w:tabs>
          <w:tab w:val="left" w:pos="1011"/>
        </w:tabs>
        <w:autoSpaceDE w:val="0"/>
        <w:autoSpaceDN w:val="0"/>
        <w:spacing w:line="312" w:lineRule="auto"/>
        <w:ind w:right="571"/>
        <w:rPr>
          <w:rFonts w:ascii="Times New Roman" w:hAnsi="Times New Roman" w:cs="Times New Roman"/>
          <w:sz w:val="22"/>
          <w:szCs w:val="22"/>
        </w:rPr>
      </w:pPr>
    </w:p>
    <w:p w14:paraId="023F8EC6" w14:textId="3703BAF6" w:rsidR="007277CA" w:rsidRPr="009B6A9B" w:rsidRDefault="00694016" w:rsidP="00A761EE">
      <w:pPr>
        <w:pStyle w:val="Paragrafoelenco"/>
        <w:widowControl w:val="0"/>
        <w:numPr>
          <w:ilvl w:val="0"/>
          <w:numId w:val="12"/>
        </w:numPr>
        <w:tabs>
          <w:tab w:val="left" w:pos="1011"/>
        </w:tabs>
        <w:autoSpaceDE w:val="0"/>
        <w:autoSpaceDN w:val="0"/>
        <w:spacing w:line="312" w:lineRule="auto"/>
        <w:ind w:right="571"/>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6"/>
          <w:sz w:val="22"/>
          <w:szCs w:val="22"/>
        </w:rPr>
        <w:t xml:space="preserve"> </w:t>
      </w:r>
      <w:r w:rsidRPr="009B6A9B">
        <w:rPr>
          <w:rFonts w:ascii="Times New Roman" w:hAnsi="Times New Roman" w:cs="Times New Roman"/>
          <w:sz w:val="22"/>
          <w:szCs w:val="22"/>
        </w:rPr>
        <w:t>essere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a</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conoscenza</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in</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caso</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7"/>
          <w:sz w:val="22"/>
          <w:szCs w:val="22"/>
        </w:rPr>
        <w:t xml:space="preserve"> </w:t>
      </w:r>
      <w:r w:rsidRPr="009B6A9B">
        <w:rPr>
          <w:rFonts w:ascii="Times New Roman" w:hAnsi="Times New Roman" w:cs="Times New Roman"/>
          <w:sz w:val="22"/>
          <w:szCs w:val="22"/>
        </w:rPr>
        <w:t>presentazione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7"/>
          <w:sz w:val="22"/>
          <w:szCs w:val="22"/>
        </w:rPr>
        <w:t xml:space="preserve"> </w:t>
      </w:r>
      <w:r w:rsidRPr="009B6A9B">
        <w:rPr>
          <w:rFonts w:ascii="Times New Roman" w:hAnsi="Times New Roman" w:cs="Times New Roman"/>
          <w:sz w:val="22"/>
          <w:szCs w:val="22"/>
        </w:rPr>
        <w:t>false</w:t>
      </w:r>
      <w:r w:rsidRPr="009B6A9B">
        <w:rPr>
          <w:rFonts w:ascii="Times New Roman" w:hAnsi="Times New Roman" w:cs="Times New Roman"/>
          <w:spacing w:val="18"/>
          <w:sz w:val="22"/>
          <w:szCs w:val="22"/>
        </w:rPr>
        <w:t xml:space="preserve"> </w:t>
      </w:r>
      <w:r w:rsidRPr="009B6A9B">
        <w:rPr>
          <w:rFonts w:ascii="Times New Roman" w:hAnsi="Times New Roman" w:cs="Times New Roman"/>
          <w:sz w:val="22"/>
          <w:szCs w:val="22"/>
        </w:rPr>
        <w:t>dichiarazioni</w:t>
      </w:r>
      <w:r w:rsidRPr="009B6A9B">
        <w:rPr>
          <w:rFonts w:ascii="Times New Roman" w:hAnsi="Times New Roman" w:cs="Times New Roman"/>
          <w:spacing w:val="17"/>
          <w:sz w:val="22"/>
          <w:szCs w:val="22"/>
        </w:rPr>
        <w:t xml:space="preserve"> </w:t>
      </w:r>
      <w:r w:rsidRPr="009B6A9B">
        <w:rPr>
          <w:rFonts w:ascii="Times New Roman" w:hAnsi="Times New Roman" w:cs="Times New Roman"/>
          <w:sz w:val="22"/>
          <w:szCs w:val="22"/>
        </w:rPr>
        <w:t>o</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falsa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documentazione nella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presente procedura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 la Stazione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appaltante</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ai sensi dell’art. 96, c. 15</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 codice, dà segnalazione all’ANAC che, se ritiene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 siano state rese con dolo o colpa grave in considerazione della rilevanza o</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della gravità dei fatti oggetto della falsa dichiarazione o della presentazione 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falsa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documentazione,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dispone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l’iscrizione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casellario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informatico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fini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dell’esclusione dalle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procedure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 gara fino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due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anni;</w:t>
      </w:r>
    </w:p>
    <w:p w14:paraId="5B54E585" w14:textId="77777777" w:rsidR="007277CA" w:rsidRPr="009B6A9B" w:rsidRDefault="007277CA" w:rsidP="007277CA">
      <w:pPr>
        <w:pStyle w:val="Paragrafoelenco"/>
        <w:rPr>
          <w:rFonts w:ascii="Times New Roman" w:hAnsi="Times New Roman" w:cs="Times New Roman"/>
          <w:sz w:val="22"/>
          <w:szCs w:val="22"/>
        </w:rPr>
      </w:pPr>
    </w:p>
    <w:p w14:paraId="04C35CED" w14:textId="2C7284D3" w:rsidR="00694016" w:rsidRPr="009B6A9B" w:rsidRDefault="00694016" w:rsidP="00A761EE">
      <w:pPr>
        <w:pStyle w:val="Paragrafoelenco"/>
        <w:widowControl w:val="0"/>
        <w:numPr>
          <w:ilvl w:val="0"/>
          <w:numId w:val="12"/>
        </w:numPr>
        <w:tabs>
          <w:tab w:val="left" w:pos="1011"/>
        </w:tabs>
        <w:autoSpaceDE w:val="0"/>
        <w:autoSpaceDN w:val="0"/>
        <w:spacing w:line="312" w:lineRule="auto"/>
        <w:ind w:right="571"/>
        <w:rPr>
          <w:rFonts w:ascii="Times New Roman" w:hAnsi="Times New Roman" w:cs="Times New Roman"/>
          <w:sz w:val="22"/>
          <w:szCs w:val="22"/>
        </w:rPr>
      </w:pPr>
      <w:r w:rsidRPr="009B6A9B">
        <w:rPr>
          <w:rFonts w:ascii="Times New Roman" w:hAnsi="Times New Roman" w:cs="Times New Roman"/>
          <w:sz w:val="22"/>
          <w:szCs w:val="22"/>
        </w:rPr>
        <w:t>per</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quanto</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concerne</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l’accesso</w:t>
      </w:r>
      <w:r w:rsidRPr="009B6A9B">
        <w:rPr>
          <w:rFonts w:ascii="Times New Roman" w:hAnsi="Times New Roman" w:cs="Times New Roman"/>
          <w:spacing w:val="-4"/>
          <w:sz w:val="22"/>
          <w:szCs w:val="22"/>
        </w:rPr>
        <w:t xml:space="preserve"> </w:t>
      </w:r>
      <w:r w:rsidRPr="009B6A9B">
        <w:rPr>
          <w:rFonts w:ascii="Times New Roman" w:hAnsi="Times New Roman" w:cs="Times New Roman"/>
          <w:sz w:val="22"/>
          <w:szCs w:val="22"/>
        </w:rPr>
        <w:t>agli</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atti:</w:t>
      </w:r>
    </w:p>
    <w:p w14:paraId="55D09988" w14:textId="77777777" w:rsidR="00694016" w:rsidRPr="009B6A9B" w:rsidRDefault="00694016" w:rsidP="00DF4E11">
      <w:pPr>
        <w:pStyle w:val="Paragrafoelenco"/>
        <w:widowControl w:val="0"/>
        <w:numPr>
          <w:ilvl w:val="0"/>
          <w:numId w:val="8"/>
        </w:numPr>
        <w:tabs>
          <w:tab w:val="left" w:pos="1356"/>
        </w:tabs>
        <w:autoSpaceDE w:val="0"/>
        <w:autoSpaceDN w:val="0"/>
        <w:spacing w:before="128" w:line="295" w:lineRule="auto"/>
        <w:ind w:left="1355" w:right="573"/>
        <w:contextualSpacing w:val="0"/>
        <w:rPr>
          <w:rFonts w:ascii="Times New Roman" w:hAnsi="Times New Roman" w:cs="Times New Roman"/>
          <w:sz w:val="22"/>
          <w:szCs w:val="22"/>
        </w:rPr>
      </w:pPr>
      <w:r w:rsidRPr="009B6A9B">
        <w:rPr>
          <w:rFonts w:ascii="Times New Roman" w:hAnsi="Times New Roman" w:cs="Times New Roman"/>
          <w:b/>
          <w:bCs/>
          <w:sz w:val="22"/>
          <w:szCs w:val="22"/>
        </w:rPr>
        <w:t>di</w:t>
      </w:r>
      <w:r w:rsidRPr="009B6A9B">
        <w:rPr>
          <w:rFonts w:ascii="Times New Roman" w:hAnsi="Times New Roman" w:cs="Times New Roman"/>
          <w:b/>
          <w:bCs/>
          <w:spacing w:val="1"/>
          <w:sz w:val="22"/>
          <w:szCs w:val="22"/>
        </w:rPr>
        <w:t xml:space="preserve"> </w:t>
      </w:r>
      <w:r w:rsidRPr="009B6A9B">
        <w:rPr>
          <w:rFonts w:ascii="Times New Roman" w:hAnsi="Times New Roman" w:cs="Times New Roman"/>
          <w:b/>
          <w:bCs/>
          <w:sz w:val="22"/>
          <w:szCs w:val="22"/>
        </w:rPr>
        <w:t>autorizzare</w:t>
      </w:r>
      <w:r w:rsidRPr="009B6A9B">
        <w:rPr>
          <w:rFonts w:ascii="Times New Roman" w:hAnsi="Times New Roman" w:cs="Times New Roman"/>
          <w:sz w:val="22"/>
          <w:szCs w:val="22"/>
        </w:rPr>
        <w: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qualora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partecipante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eserciti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facoltà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“accesso agli atti”, la Stazione appaltante a rilasciare copia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 tutta 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documentazione</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presentata</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per</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w:t>
      </w:r>
      <w:r w:rsidRPr="009B6A9B">
        <w:rPr>
          <w:rFonts w:ascii="Times New Roman" w:hAnsi="Times New Roman" w:cs="Times New Roman"/>
          <w:spacing w:val="-3"/>
          <w:sz w:val="22"/>
          <w:szCs w:val="22"/>
        </w:rPr>
        <w:t xml:space="preserve"> </w:t>
      </w:r>
      <w:r w:rsidRPr="009B6A9B">
        <w:rPr>
          <w:rFonts w:ascii="Times New Roman" w:hAnsi="Times New Roman" w:cs="Times New Roman"/>
          <w:sz w:val="22"/>
          <w:szCs w:val="22"/>
        </w:rPr>
        <w:t>partecipazione 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p>
    <w:p w14:paraId="348195B2" w14:textId="77777777" w:rsidR="008F60A1" w:rsidRPr="009B6A9B" w:rsidRDefault="008F60A1" w:rsidP="008F60A1">
      <w:pPr>
        <w:pStyle w:val="Paragrafoelenco"/>
        <w:widowControl w:val="0"/>
        <w:tabs>
          <w:tab w:val="left" w:pos="1356"/>
        </w:tabs>
        <w:autoSpaceDE w:val="0"/>
        <w:autoSpaceDN w:val="0"/>
        <w:spacing w:before="128" w:line="295" w:lineRule="auto"/>
        <w:ind w:left="1355" w:right="573"/>
        <w:contextualSpacing w:val="0"/>
        <w:rPr>
          <w:rFonts w:ascii="Times New Roman" w:hAnsi="Times New Roman" w:cs="Times New Roman"/>
          <w:sz w:val="22"/>
          <w:szCs w:val="22"/>
        </w:rPr>
      </w:pPr>
    </w:p>
    <w:p w14:paraId="3E9EE167" w14:textId="77777777" w:rsidR="00694016" w:rsidRPr="009B6A9B" w:rsidRDefault="00694016" w:rsidP="00694016">
      <w:pPr>
        <w:pStyle w:val="Corpotesto"/>
        <w:widowControl w:val="0"/>
        <w:spacing w:before="134"/>
        <w:ind w:left="1355"/>
        <w:rPr>
          <w:rFonts w:eastAsia="Calibri"/>
          <w:b/>
          <w:bCs/>
          <w:sz w:val="22"/>
          <w:szCs w:val="22"/>
          <w:lang w:val="it-IT" w:eastAsia="en-US"/>
        </w:rPr>
      </w:pPr>
      <w:r w:rsidRPr="009B6A9B">
        <w:rPr>
          <w:rFonts w:eastAsia="Calibri"/>
          <w:b/>
          <w:bCs/>
          <w:sz w:val="22"/>
          <w:szCs w:val="22"/>
          <w:lang w:val="it-IT" w:eastAsia="en-US"/>
        </w:rPr>
        <w:t>ovvero</w:t>
      </w:r>
    </w:p>
    <w:p w14:paraId="61478BD4" w14:textId="77777777" w:rsidR="008F60A1" w:rsidRPr="009B6A9B" w:rsidRDefault="008F60A1" w:rsidP="00694016">
      <w:pPr>
        <w:pStyle w:val="Corpotesto"/>
        <w:widowControl w:val="0"/>
        <w:spacing w:before="134"/>
        <w:ind w:left="1355"/>
        <w:rPr>
          <w:rFonts w:eastAsia="Calibri"/>
          <w:b/>
          <w:bCs/>
          <w:sz w:val="22"/>
          <w:szCs w:val="22"/>
          <w:lang w:val="it-IT" w:eastAsia="en-US"/>
        </w:rPr>
      </w:pPr>
    </w:p>
    <w:p w14:paraId="2D29436A" w14:textId="1C3FDA98" w:rsidR="00694016" w:rsidRPr="009B6A9B" w:rsidRDefault="00694016" w:rsidP="00DF4E11">
      <w:pPr>
        <w:pStyle w:val="Paragrafoelenco"/>
        <w:widowControl w:val="0"/>
        <w:numPr>
          <w:ilvl w:val="0"/>
          <w:numId w:val="8"/>
        </w:numPr>
        <w:tabs>
          <w:tab w:val="left" w:pos="1356"/>
        </w:tabs>
        <w:autoSpaceDE w:val="0"/>
        <w:autoSpaceDN w:val="0"/>
        <w:spacing w:before="2" w:line="312" w:lineRule="auto"/>
        <w:ind w:left="1355" w:right="573"/>
        <w:contextualSpacing w:val="0"/>
        <w:rPr>
          <w:rFonts w:ascii="Times New Roman" w:hAnsi="Times New Roman" w:cs="Times New Roman"/>
          <w:sz w:val="22"/>
          <w:szCs w:val="22"/>
        </w:rPr>
      </w:pPr>
      <w:bookmarkStart w:id="4" w:name="_Hlk145081649"/>
      <w:r w:rsidRPr="009B6A9B">
        <w:rPr>
          <w:rFonts w:ascii="Times New Roman" w:hAnsi="Times New Roman" w:cs="Times New Roman"/>
          <w:b/>
          <w:bCs/>
          <w:sz w:val="22"/>
          <w:szCs w:val="22"/>
        </w:rPr>
        <w:t>di non autorizzare</w:t>
      </w:r>
      <w:r w:rsidRPr="009B6A9B">
        <w:rPr>
          <w:rFonts w:ascii="Times New Roman" w:hAnsi="Times New Roman" w:cs="Times New Roman"/>
          <w:sz w:val="22"/>
          <w:szCs w:val="22"/>
        </w:rPr>
        <w:t xml:space="preserve">, qualora un partecipante alla gara eserciti la facoltà di “accesso agli atti”, la Stazione appaltante a rilasciare </w:t>
      </w:r>
      <w:r w:rsidR="008F60A1" w:rsidRPr="009B6A9B">
        <w:rPr>
          <w:rFonts w:ascii="Times New Roman" w:hAnsi="Times New Roman" w:cs="Times New Roman"/>
          <w:sz w:val="22"/>
          <w:szCs w:val="22"/>
        </w:rPr>
        <w:t>copia di tutta la documentazione presentata per la partecipazione alla gara</w:t>
      </w:r>
      <w:r w:rsidRPr="009B6A9B">
        <w:rPr>
          <w:rFonts w:ascii="Times New Roman" w:hAnsi="Times New Roman" w:cs="Times New Roman"/>
          <w:sz w:val="22"/>
          <w:szCs w:val="22"/>
        </w:rPr>
        <w:t>, in quanto coperte da segreto tecnico o</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commerciale</w:t>
      </w:r>
      <w:r w:rsidR="008F60A1" w:rsidRPr="009B6A9B">
        <w:rPr>
          <w:rFonts w:ascii="Times New Roman" w:hAnsi="Times New Roman" w:cs="Times New Roman"/>
          <w:sz w:val="22"/>
          <w:szCs w:val="22"/>
        </w:rPr>
        <w:t xml:space="preserve"> per le seguenti motivazioni __________________________________</w:t>
      </w:r>
      <w:r w:rsidRPr="009B6A9B">
        <w:rPr>
          <w:rFonts w:ascii="Times New Roman" w:hAnsi="Times New Roman" w:cs="Times New Roman"/>
          <w:sz w:val="22"/>
          <w:szCs w:val="22"/>
        </w:rPr>
        <w:t>.</w:t>
      </w:r>
    </w:p>
    <w:bookmarkEnd w:id="4"/>
    <w:p w14:paraId="4F276DFF" w14:textId="77777777" w:rsidR="007277CA" w:rsidRPr="009B6A9B" w:rsidRDefault="007277CA" w:rsidP="007277CA">
      <w:pPr>
        <w:pStyle w:val="Paragrafoelenco"/>
        <w:widowControl w:val="0"/>
        <w:tabs>
          <w:tab w:val="left" w:pos="1356"/>
        </w:tabs>
        <w:autoSpaceDE w:val="0"/>
        <w:autoSpaceDN w:val="0"/>
        <w:spacing w:before="2" w:line="312" w:lineRule="auto"/>
        <w:ind w:left="1355" w:right="573"/>
        <w:contextualSpacing w:val="0"/>
        <w:rPr>
          <w:rFonts w:ascii="Times New Roman" w:hAnsi="Times New Roman" w:cs="Times New Roman"/>
          <w:b/>
          <w:bCs/>
          <w:sz w:val="22"/>
          <w:szCs w:val="22"/>
          <w:u w:val="single"/>
        </w:rPr>
      </w:pPr>
    </w:p>
    <w:p w14:paraId="45B27C11" w14:textId="2FB5FDE7" w:rsidR="00694016" w:rsidRPr="009B6A9B" w:rsidRDefault="00694016" w:rsidP="00A761EE">
      <w:pPr>
        <w:pStyle w:val="Titolo2"/>
        <w:keepNext w:val="0"/>
        <w:widowControl w:val="0"/>
        <w:numPr>
          <w:ilvl w:val="0"/>
          <w:numId w:val="12"/>
        </w:numPr>
        <w:tabs>
          <w:tab w:val="left" w:pos="1011"/>
        </w:tabs>
        <w:autoSpaceDE w:val="0"/>
        <w:autoSpaceDN w:val="0"/>
        <w:spacing w:before="1" w:after="0"/>
        <w:ind w:right="575"/>
        <w:jc w:val="both"/>
        <w:rPr>
          <w:rFonts w:ascii="Times New Roman" w:hAnsi="Times New Roman"/>
          <w:sz w:val="22"/>
          <w:szCs w:val="22"/>
        </w:rPr>
      </w:pPr>
      <w:r w:rsidRPr="009B6A9B">
        <w:rPr>
          <w:rFonts w:ascii="Times New Roman" w:hAnsi="Times New Roman"/>
          <w:sz w:val="22"/>
          <w:szCs w:val="22"/>
        </w:rPr>
        <w:t>[In</w:t>
      </w:r>
      <w:r w:rsidRPr="009B6A9B">
        <w:rPr>
          <w:rFonts w:ascii="Times New Roman" w:hAnsi="Times New Roman"/>
          <w:spacing w:val="29"/>
          <w:sz w:val="22"/>
          <w:szCs w:val="22"/>
        </w:rPr>
        <w:t xml:space="preserve"> </w:t>
      </w:r>
      <w:r w:rsidRPr="009B6A9B">
        <w:rPr>
          <w:rFonts w:ascii="Times New Roman" w:hAnsi="Times New Roman"/>
          <w:sz w:val="22"/>
          <w:szCs w:val="22"/>
        </w:rPr>
        <w:t>caso</w:t>
      </w:r>
      <w:r w:rsidRPr="009B6A9B">
        <w:rPr>
          <w:rFonts w:ascii="Times New Roman" w:hAnsi="Times New Roman"/>
          <w:spacing w:val="29"/>
          <w:sz w:val="22"/>
          <w:szCs w:val="22"/>
        </w:rPr>
        <w:t xml:space="preserve"> </w:t>
      </w:r>
      <w:r w:rsidRPr="009B6A9B">
        <w:rPr>
          <w:rFonts w:ascii="Times New Roman" w:hAnsi="Times New Roman"/>
          <w:sz w:val="22"/>
          <w:szCs w:val="22"/>
        </w:rPr>
        <w:t>di</w:t>
      </w:r>
      <w:r w:rsidRPr="009B6A9B">
        <w:rPr>
          <w:rFonts w:ascii="Times New Roman" w:hAnsi="Times New Roman"/>
          <w:spacing w:val="29"/>
          <w:sz w:val="22"/>
          <w:szCs w:val="22"/>
        </w:rPr>
        <w:t xml:space="preserve"> </w:t>
      </w:r>
      <w:r w:rsidRPr="009B6A9B">
        <w:rPr>
          <w:rFonts w:ascii="Times New Roman" w:hAnsi="Times New Roman"/>
          <w:sz w:val="22"/>
          <w:szCs w:val="22"/>
        </w:rPr>
        <w:t>operatori</w:t>
      </w:r>
      <w:r w:rsidRPr="009B6A9B">
        <w:rPr>
          <w:rFonts w:ascii="Times New Roman" w:hAnsi="Times New Roman"/>
          <w:spacing w:val="28"/>
          <w:sz w:val="22"/>
          <w:szCs w:val="22"/>
        </w:rPr>
        <w:t xml:space="preserve"> </w:t>
      </w:r>
      <w:r w:rsidRPr="009B6A9B">
        <w:rPr>
          <w:rFonts w:ascii="Times New Roman" w:hAnsi="Times New Roman"/>
          <w:sz w:val="22"/>
          <w:szCs w:val="22"/>
        </w:rPr>
        <w:t>economici</w:t>
      </w:r>
      <w:r w:rsidRPr="009B6A9B">
        <w:rPr>
          <w:rFonts w:ascii="Times New Roman" w:hAnsi="Times New Roman"/>
          <w:spacing w:val="29"/>
          <w:sz w:val="22"/>
          <w:szCs w:val="22"/>
        </w:rPr>
        <w:t xml:space="preserve"> </w:t>
      </w:r>
      <w:r w:rsidRPr="009B6A9B">
        <w:rPr>
          <w:rFonts w:ascii="Times New Roman" w:hAnsi="Times New Roman"/>
          <w:sz w:val="22"/>
          <w:szCs w:val="22"/>
        </w:rPr>
        <w:t>ammessi</w:t>
      </w:r>
      <w:r w:rsidRPr="009B6A9B">
        <w:rPr>
          <w:rFonts w:ascii="Times New Roman" w:hAnsi="Times New Roman"/>
          <w:spacing w:val="28"/>
          <w:sz w:val="22"/>
          <w:szCs w:val="22"/>
        </w:rPr>
        <w:t xml:space="preserve"> </w:t>
      </w:r>
      <w:r w:rsidRPr="009B6A9B">
        <w:rPr>
          <w:rFonts w:ascii="Times New Roman" w:hAnsi="Times New Roman"/>
          <w:sz w:val="22"/>
          <w:szCs w:val="22"/>
        </w:rPr>
        <w:t>al</w:t>
      </w:r>
      <w:r w:rsidRPr="009B6A9B">
        <w:rPr>
          <w:rFonts w:ascii="Times New Roman" w:hAnsi="Times New Roman"/>
          <w:spacing w:val="32"/>
          <w:sz w:val="22"/>
          <w:szCs w:val="22"/>
        </w:rPr>
        <w:t xml:space="preserve"> </w:t>
      </w:r>
      <w:r w:rsidRPr="009B6A9B">
        <w:rPr>
          <w:rFonts w:ascii="Times New Roman" w:hAnsi="Times New Roman"/>
          <w:sz w:val="22"/>
          <w:szCs w:val="22"/>
        </w:rPr>
        <w:t>concordato</w:t>
      </w:r>
      <w:r w:rsidRPr="009B6A9B">
        <w:rPr>
          <w:rFonts w:ascii="Times New Roman" w:hAnsi="Times New Roman"/>
          <w:spacing w:val="29"/>
          <w:sz w:val="22"/>
          <w:szCs w:val="22"/>
        </w:rPr>
        <w:t xml:space="preserve"> </w:t>
      </w:r>
      <w:r w:rsidRPr="009B6A9B">
        <w:rPr>
          <w:rFonts w:ascii="Times New Roman" w:hAnsi="Times New Roman"/>
          <w:sz w:val="22"/>
          <w:szCs w:val="22"/>
        </w:rPr>
        <w:t>preventivo</w:t>
      </w:r>
      <w:r w:rsidRPr="009B6A9B">
        <w:rPr>
          <w:rFonts w:ascii="Times New Roman" w:hAnsi="Times New Roman"/>
          <w:spacing w:val="30"/>
          <w:sz w:val="22"/>
          <w:szCs w:val="22"/>
        </w:rPr>
        <w:t xml:space="preserve"> </w:t>
      </w:r>
      <w:r w:rsidRPr="009B6A9B">
        <w:rPr>
          <w:rFonts w:ascii="Times New Roman" w:hAnsi="Times New Roman"/>
          <w:sz w:val="22"/>
          <w:szCs w:val="22"/>
        </w:rPr>
        <w:t>con</w:t>
      </w:r>
      <w:r w:rsidRPr="009B6A9B">
        <w:rPr>
          <w:rFonts w:ascii="Times New Roman" w:hAnsi="Times New Roman"/>
          <w:spacing w:val="-53"/>
          <w:sz w:val="22"/>
          <w:szCs w:val="22"/>
        </w:rPr>
        <w:t xml:space="preserve"> </w:t>
      </w:r>
      <w:r w:rsidRPr="009B6A9B">
        <w:rPr>
          <w:rFonts w:ascii="Times New Roman" w:hAnsi="Times New Roman"/>
          <w:sz w:val="22"/>
          <w:szCs w:val="22"/>
        </w:rPr>
        <w:t>continuità</w:t>
      </w:r>
      <w:r w:rsidRPr="009B6A9B">
        <w:rPr>
          <w:rFonts w:ascii="Times New Roman" w:hAnsi="Times New Roman"/>
          <w:spacing w:val="-3"/>
          <w:sz w:val="22"/>
          <w:szCs w:val="22"/>
        </w:rPr>
        <w:t xml:space="preserve"> </w:t>
      </w:r>
      <w:r w:rsidRPr="009B6A9B">
        <w:rPr>
          <w:rFonts w:ascii="Times New Roman" w:hAnsi="Times New Roman"/>
          <w:sz w:val="22"/>
          <w:szCs w:val="22"/>
        </w:rPr>
        <w:t>aziendale di</w:t>
      </w:r>
      <w:r w:rsidRPr="009B6A9B">
        <w:rPr>
          <w:rFonts w:ascii="Times New Roman" w:hAnsi="Times New Roman"/>
          <w:spacing w:val="-1"/>
          <w:sz w:val="22"/>
          <w:szCs w:val="22"/>
        </w:rPr>
        <w:t xml:space="preserve"> </w:t>
      </w:r>
      <w:r w:rsidRPr="009B6A9B">
        <w:rPr>
          <w:rFonts w:ascii="Times New Roman" w:hAnsi="Times New Roman"/>
          <w:sz w:val="22"/>
          <w:szCs w:val="22"/>
        </w:rPr>
        <w:t>cui</w:t>
      </w:r>
      <w:r w:rsidRPr="009B6A9B">
        <w:rPr>
          <w:rFonts w:ascii="Times New Roman" w:hAnsi="Times New Roman"/>
          <w:spacing w:val="-2"/>
          <w:sz w:val="22"/>
          <w:szCs w:val="22"/>
        </w:rPr>
        <w:t xml:space="preserve"> </w:t>
      </w:r>
      <w:r w:rsidRPr="009B6A9B">
        <w:rPr>
          <w:rFonts w:ascii="Times New Roman" w:hAnsi="Times New Roman"/>
          <w:sz w:val="22"/>
          <w:szCs w:val="22"/>
        </w:rPr>
        <w:t>all’art.</w:t>
      </w:r>
      <w:r w:rsidRPr="009B6A9B">
        <w:rPr>
          <w:rFonts w:ascii="Times New Roman" w:hAnsi="Times New Roman"/>
          <w:spacing w:val="-1"/>
          <w:sz w:val="22"/>
          <w:szCs w:val="22"/>
        </w:rPr>
        <w:t xml:space="preserve"> </w:t>
      </w:r>
      <w:r w:rsidRPr="009B6A9B">
        <w:rPr>
          <w:rFonts w:ascii="Times New Roman" w:hAnsi="Times New Roman"/>
          <w:sz w:val="22"/>
          <w:szCs w:val="22"/>
        </w:rPr>
        <w:t>372</w:t>
      </w:r>
      <w:r w:rsidRPr="009B6A9B">
        <w:rPr>
          <w:rFonts w:ascii="Times New Roman" w:hAnsi="Times New Roman"/>
          <w:spacing w:val="-3"/>
          <w:sz w:val="22"/>
          <w:szCs w:val="22"/>
        </w:rPr>
        <w:t xml:space="preserve"> </w:t>
      </w:r>
      <w:proofErr w:type="spellStart"/>
      <w:r w:rsidRPr="009B6A9B">
        <w:rPr>
          <w:rFonts w:ascii="Times New Roman" w:hAnsi="Times New Roman"/>
          <w:sz w:val="22"/>
          <w:szCs w:val="22"/>
        </w:rPr>
        <w:t>D.Lgs.</w:t>
      </w:r>
      <w:proofErr w:type="spellEnd"/>
      <w:r w:rsidRPr="009B6A9B">
        <w:rPr>
          <w:rFonts w:ascii="Times New Roman" w:hAnsi="Times New Roman"/>
          <w:spacing w:val="-1"/>
          <w:sz w:val="22"/>
          <w:szCs w:val="22"/>
        </w:rPr>
        <w:t xml:space="preserve"> </w:t>
      </w:r>
      <w:r w:rsidRPr="009B6A9B">
        <w:rPr>
          <w:rFonts w:ascii="Times New Roman" w:hAnsi="Times New Roman"/>
          <w:sz w:val="22"/>
          <w:szCs w:val="22"/>
        </w:rPr>
        <w:t>12.01.2019,</w:t>
      </w:r>
      <w:r w:rsidRPr="009B6A9B">
        <w:rPr>
          <w:rFonts w:ascii="Times New Roman" w:hAnsi="Times New Roman"/>
          <w:spacing w:val="-2"/>
          <w:sz w:val="22"/>
          <w:szCs w:val="22"/>
        </w:rPr>
        <w:t xml:space="preserve"> </w:t>
      </w:r>
      <w:r w:rsidRPr="009B6A9B">
        <w:rPr>
          <w:rFonts w:ascii="Times New Roman" w:hAnsi="Times New Roman"/>
          <w:sz w:val="22"/>
          <w:szCs w:val="22"/>
        </w:rPr>
        <w:t>n.</w:t>
      </w:r>
      <w:r w:rsidRPr="009B6A9B">
        <w:rPr>
          <w:rFonts w:ascii="Times New Roman" w:hAnsi="Times New Roman"/>
          <w:spacing w:val="-1"/>
          <w:sz w:val="22"/>
          <w:szCs w:val="22"/>
        </w:rPr>
        <w:t xml:space="preserve"> </w:t>
      </w:r>
      <w:r w:rsidRPr="009B6A9B">
        <w:rPr>
          <w:rFonts w:ascii="Times New Roman" w:hAnsi="Times New Roman"/>
          <w:sz w:val="22"/>
          <w:szCs w:val="22"/>
        </w:rPr>
        <w:t>14]:</w:t>
      </w:r>
    </w:p>
    <w:p w14:paraId="390ED0EE" w14:textId="3CEBF2E3" w:rsidR="00694016" w:rsidRPr="009B6A9B" w:rsidRDefault="00694016" w:rsidP="00DF4E11">
      <w:pPr>
        <w:pStyle w:val="Paragrafoelenco"/>
        <w:widowControl w:val="0"/>
        <w:numPr>
          <w:ilvl w:val="0"/>
          <w:numId w:val="7"/>
        </w:numPr>
        <w:tabs>
          <w:tab w:val="left" w:pos="1356"/>
          <w:tab w:val="left" w:leader="underscore" w:pos="7663"/>
          <w:tab w:val="left" w:leader="underscore" w:pos="7967"/>
        </w:tabs>
        <w:autoSpaceDE w:val="0"/>
        <w:autoSpaceDN w:val="0"/>
        <w:spacing w:before="31" w:line="280" w:lineRule="auto"/>
        <w:ind w:left="1355" w:right="573"/>
        <w:contextualSpacing w:val="0"/>
        <w:rPr>
          <w:rFonts w:ascii="Times New Roman" w:hAnsi="Times New Roman" w:cs="Times New Roman"/>
          <w:sz w:val="22"/>
          <w:szCs w:val="22"/>
        </w:rPr>
      </w:pPr>
      <w:r w:rsidRPr="009B6A9B">
        <w:rPr>
          <w:rFonts w:ascii="Times New Roman" w:hAnsi="Times New Roman" w:cs="Times New Roman"/>
          <w:sz w:val="22"/>
          <w:szCs w:val="22"/>
        </w:rPr>
        <w:t>di trovarsi in stato di concordato preventivo con continuità aziendale, giusto</w:t>
      </w:r>
      <w:r w:rsidRPr="009B6A9B">
        <w:rPr>
          <w:rFonts w:ascii="Times New Roman" w:hAnsi="Times New Roman" w:cs="Times New Roman"/>
          <w:spacing w:val="-53"/>
          <w:sz w:val="22"/>
          <w:szCs w:val="22"/>
        </w:rPr>
        <w:t xml:space="preserve"> </w:t>
      </w:r>
      <w:r w:rsid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decreto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ammissione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rilasciato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Tribunale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z w:val="22"/>
          <w:szCs w:val="22"/>
        </w:rPr>
        <w:tab/>
        <w:t>i</w:t>
      </w:r>
      <w:r w:rsidRPr="009B6A9B">
        <w:rPr>
          <w:rFonts w:ascii="Times New Roman" w:hAnsi="Times New Roman" w:cs="Times New Roman"/>
          <w:spacing w:val="-11"/>
          <w:sz w:val="22"/>
          <w:szCs w:val="22"/>
        </w:rPr>
        <w:t xml:space="preserve"> </w:t>
      </w:r>
      <w:r w:rsidRPr="009B6A9B">
        <w:rPr>
          <w:rFonts w:ascii="Times New Roman" w:hAnsi="Times New Roman" w:cs="Times New Roman"/>
          <w:sz w:val="22"/>
          <w:szCs w:val="22"/>
        </w:rPr>
        <w:t>cui</w:t>
      </w:r>
      <w:r w:rsidR="006341D5" w:rsidRPr="009B6A9B">
        <w:rPr>
          <w:rFonts w:ascii="Times New Roman" w:hAnsi="Times New Roman" w:cs="Times New Roman"/>
          <w:sz w:val="22"/>
          <w:szCs w:val="22"/>
        </w:rPr>
        <w:t xml:space="preserve"> </w:t>
      </w:r>
      <w:r w:rsidRPr="009B6A9B">
        <w:rPr>
          <w:rFonts w:ascii="Times New Roman" w:hAnsi="Times New Roman" w:cs="Times New Roman"/>
          <w:sz w:val="22"/>
          <w:szCs w:val="22"/>
        </w:rPr>
        <w:t>estremi</w:t>
      </w:r>
      <w:r w:rsidRPr="009B6A9B">
        <w:rPr>
          <w:rFonts w:ascii="Times New Roman" w:hAnsi="Times New Roman" w:cs="Times New Roman"/>
          <w:spacing w:val="36"/>
          <w:sz w:val="22"/>
          <w:szCs w:val="22"/>
        </w:rPr>
        <w:t xml:space="preserve"> </w:t>
      </w:r>
      <w:r w:rsidRPr="009B6A9B">
        <w:rPr>
          <w:rFonts w:ascii="Times New Roman" w:hAnsi="Times New Roman" w:cs="Times New Roman"/>
          <w:sz w:val="22"/>
          <w:szCs w:val="22"/>
        </w:rPr>
        <w:t>sono</w:t>
      </w:r>
      <w:r w:rsidRPr="009B6A9B">
        <w:rPr>
          <w:rFonts w:ascii="Times New Roman" w:hAnsi="Times New Roman" w:cs="Times New Roman"/>
          <w:spacing w:val="40"/>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37"/>
          <w:sz w:val="22"/>
          <w:szCs w:val="22"/>
        </w:rPr>
        <w:t xml:space="preserve"> </w:t>
      </w:r>
      <w:r w:rsidRPr="009B6A9B">
        <w:rPr>
          <w:rFonts w:ascii="Times New Roman" w:hAnsi="Times New Roman" w:cs="Times New Roman"/>
          <w:sz w:val="22"/>
          <w:szCs w:val="22"/>
        </w:rPr>
        <w:t>seguenti</w:t>
      </w:r>
      <w:r w:rsidRPr="009B6A9B">
        <w:rPr>
          <w:rFonts w:ascii="Times New Roman" w:hAnsi="Times New Roman" w:cs="Times New Roman"/>
          <w:sz w:val="22"/>
          <w:szCs w:val="22"/>
        </w:rPr>
        <w:tab/>
        <w:t>,</w:t>
      </w:r>
    </w:p>
    <w:p w14:paraId="1C0019F5" w14:textId="16697988" w:rsidR="00694016" w:rsidRPr="009B6A9B" w:rsidRDefault="00694016" w:rsidP="006341D5">
      <w:pPr>
        <w:pStyle w:val="Corpotesto"/>
        <w:widowControl w:val="0"/>
        <w:tabs>
          <w:tab w:val="left" w:pos="2308"/>
          <w:tab w:val="left" w:pos="3655"/>
          <w:tab w:val="left" w:pos="4478"/>
          <w:tab w:val="left" w:pos="5666"/>
          <w:tab w:val="left" w:pos="6988"/>
          <w:tab w:val="left" w:pos="7979"/>
        </w:tabs>
        <w:spacing w:before="70" w:line="312" w:lineRule="auto"/>
        <w:ind w:left="1355" w:right="573"/>
        <w:jc w:val="both"/>
        <w:rPr>
          <w:sz w:val="22"/>
          <w:szCs w:val="22"/>
        </w:rPr>
      </w:pPr>
      <w:r w:rsidRPr="009B6A9B">
        <w:rPr>
          <w:sz w:val="22"/>
          <w:szCs w:val="22"/>
        </w:rPr>
        <w:t>e</w:t>
      </w:r>
      <w:r w:rsidRPr="009B6A9B">
        <w:rPr>
          <w:spacing w:val="34"/>
          <w:sz w:val="22"/>
          <w:szCs w:val="22"/>
        </w:rPr>
        <w:t xml:space="preserve"> </w:t>
      </w:r>
      <w:r w:rsidRPr="009B6A9B">
        <w:rPr>
          <w:sz w:val="22"/>
          <w:szCs w:val="22"/>
        </w:rPr>
        <w:t>che</w:t>
      </w:r>
      <w:r w:rsidRPr="009B6A9B">
        <w:rPr>
          <w:spacing w:val="35"/>
          <w:sz w:val="22"/>
          <w:szCs w:val="22"/>
        </w:rPr>
        <w:t xml:space="preserve"> </w:t>
      </w:r>
      <w:r w:rsidRPr="009B6A9B">
        <w:rPr>
          <w:sz w:val="22"/>
          <w:szCs w:val="22"/>
        </w:rPr>
        <w:t>gli</w:t>
      </w:r>
      <w:r w:rsidRPr="009B6A9B">
        <w:rPr>
          <w:spacing w:val="34"/>
          <w:sz w:val="22"/>
          <w:szCs w:val="22"/>
        </w:rPr>
        <w:t xml:space="preserve"> </w:t>
      </w:r>
      <w:r w:rsidRPr="009B6A9B">
        <w:rPr>
          <w:sz w:val="22"/>
          <w:szCs w:val="22"/>
        </w:rPr>
        <w:t>estremi</w:t>
      </w:r>
      <w:r w:rsidRPr="009B6A9B">
        <w:rPr>
          <w:spacing w:val="33"/>
          <w:sz w:val="22"/>
          <w:szCs w:val="22"/>
        </w:rPr>
        <w:t xml:space="preserve"> </w:t>
      </w:r>
      <w:r w:rsidRPr="009B6A9B">
        <w:rPr>
          <w:sz w:val="22"/>
          <w:szCs w:val="22"/>
        </w:rPr>
        <w:t>del</w:t>
      </w:r>
      <w:r w:rsidRPr="009B6A9B">
        <w:rPr>
          <w:spacing w:val="34"/>
          <w:sz w:val="22"/>
          <w:szCs w:val="22"/>
        </w:rPr>
        <w:t xml:space="preserve"> </w:t>
      </w:r>
      <w:r w:rsidRPr="009B6A9B">
        <w:rPr>
          <w:sz w:val="22"/>
          <w:szCs w:val="22"/>
        </w:rPr>
        <w:t>provvedimento</w:t>
      </w:r>
      <w:r w:rsidRPr="009B6A9B">
        <w:rPr>
          <w:spacing w:val="35"/>
          <w:sz w:val="22"/>
          <w:szCs w:val="22"/>
        </w:rPr>
        <w:t xml:space="preserve"> </w:t>
      </w:r>
      <w:r w:rsidRPr="009B6A9B">
        <w:rPr>
          <w:sz w:val="22"/>
          <w:szCs w:val="22"/>
        </w:rPr>
        <w:t>di</w:t>
      </w:r>
      <w:r w:rsidRPr="009B6A9B">
        <w:rPr>
          <w:spacing w:val="33"/>
          <w:sz w:val="22"/>
          <w:szCs w:val="22"/>
        </w:rPr>
        <w:t xml:space="preserve"> </w:t>
      </w:r>
      <w:r w:rsidRPr="009B6A9B">
        <w:rPr>
          <w:sz w:val="22"/>
          <w:szCs w:val="22"/>
        </w:rPr>
        <w:t>autorizzazione</w:t>
      </w:r>
      <w:r w:rsidRPr="009B6A9B">
        <w:rPr>
          <w:spacing w:val="35"/>
          <w:sz w:val="22"/>
          <w:szCs w:val="22"/>
        </w:rPr>
        <w:t xml:space="preserve"> </w:t>
      </w:r>
      <w:r w:rsidRPr="009B6A9B">
        <w:rPr>
          <w:sz w:val="22"/>
          <w:szCs w:val="22"/>
        </w:rPr>
        <w:t>a</w:t>
      </w:r>
      <w:r w:rsidRPr="009B6A9B">
        <w:rPr>
          <w:spacing w:val="35"/>
          <w:sz w:val="22"/>
          <w:szCs w:val="22"/>
        </w:rPr>
        <w:t xml:space="preserve"> </w:t>
      </w:r>
      <w:r w:rsidRPr="009B6A9B">
        <w:rPr>
          <w:sz w:val="22"/>
          <w:szCs w:val="22"/>
        </w:rPr>
        <w:t>partecipare</w:t>
      </w:r>
      <w:r w:rsidRPr="009B6A9B">
        <w:rPr>
          <w:spacing w:val="35"/>
          <w:sz w:val="22"/>
          <w:szCs w:val="22"/>
        </w:rPr>
        <w:t xml:space="preserve"> </w:t>
      </w:r>
      <w:r w:rsidRPr="009B6A9B">
        <w:rPr>
          <w:sz w:val="22"/>
          <w:szCs w:val="22"/>
        </w:rPr>
        <w:t>alle</w:t>
      </w:r>
      <w:r w:rsidRPr="009B6A9B">
        <w:rPr>
          <w:spacing w:val="-53"/>
          <w:sz w:val="22"/>
          <w:szCs w:val="22"/>
        </w:rPr>
        <w:t xml:space="preserve"> </w:t>
      </w:r>
      <w:r w:rsidRPr="009B6A9B">
        <w:rPr>
          <w:sz w:val="22"/>
          <w:szCs w:val="22"/>
        </w:rPr>
        <w:t>gare</w:t>
      </w:r>
      <w:r w:rsidRPr="009B6A9B">
        <w:rPr>
          <w:sz w:val="22"/>
          <w:szCs w:val="22"/>
        </w:rPr>
        <w:tab/>
        <w:t>rilasciato</w:t>
      </w:r>
      <w:r w:rsidRPr="009B6A9B">
        <w:rPr>
          <w:sz w:val="22"/>
          <w:szCs w:val="22"/>
        </w:rPr>
        <w:tab/>
        <w:t>dal</w:t>
      </w:r>
      <w:r w:rsidRPr="009B6A9B">
        <w:rPr>
          <w:sz w:val="22"/>
          <w:szCs w:val="22"/>
        </w:rPr>
        <w:tab/>
        <w:t>giudice</w:t>
      </w:r>
      <w:r w:rsidRPr="009B6A9B">
        <w:rPr>
          <w:sz w:val="22"/>
          <w:szCs w:val="22"/>
        </w:rPr>
        <w:tab/>
        <w:t>delegato</w:t>
      </w:r>
      <w:r w:rsidRPr="009B6A9B">
        <w:rPr>
          <w:sz w:val="22"/>
          <w:szCs w:val="22"/>
        </w:rPr>
        <w:tab/>
        <w:t>sono</w:t>
      </w:r>
      <w:r w:rsidR="006341D5" w:rsidRPr="009B6A9B">
        <w:rPr>
          <w:sz w:val="22"/>
          <w:szCs w:val="22"/>
          <w:lang w:val="it-IT"/>
        </w:rPr>
        <w:t xml:space="preserve"> </w:t>
      </w:r>
      <w:r w:rsidRPr="009B6A9B">
        <w:rPr>
          <w:spacing w:val="-4"/>
          <w:sz w:val="22"/>
          <w:szCs w:val="22"/>
        </w:rPr>
        <w:t>i</w:t>
      </w:r>
      <w:r w:rsidR="006341D5" w:rsidRPr="009B6A9B">
        <w:rPr>
          <w:spacing w:val="-4"/>
          <w:sz w:val="22"/>
          <w:szCs w:val="22"/>
          <w:lang w:val="it-IT"/>
        </w:rPr>
        <w:t xml:space="preserve"> </w:t>
      </w:r>
      <w:r w:rsidRPr="009B6A9B">
        <w:rPr>
          <w:sz w:val="22"/>
          <w:szCs w:val="22"/>
        </w:rPr>
        <w:t xml:space="preserve">seguenti </w:t>
      </w:r>
      <w:r w:rsidRPr="009B6A9B">
        <w:rPr>
          <w:sz w:val="22"/>
          <w:szCs w:val="22"/>
        </w:rPr>
        <w:tab/>
      </w:r>
      <w:r w:rsidRPr="009B6A9B">
        <w:rPr>
          <w:w w:val="99"/>
          <w:sz w:val="22"/>
          <w:szCs w:val="22"/>
          <w:u w:val="single"/>
        </w:rPr>
        <w:t xml:space="preserve"> </w:t>
      </w:r>
      <w:r w:rsidRPr="009B6A9B">
        <w:rPr>
          <w:sz w:val="22"/>
          <w:szCs w:val="22"/>
          <w:u w:val="single"/>
        </w:rPr>
        <w:tab/>
      </w:r>
      <w:r w:rsidRPr="009B6A9B">
        <w:rPr>
          <w:sz w:val="22"/>
          <w:szCs w:val="22"/>
        </w:rPr>
        <w:t>;</w:t>
      </w:r>
    </w:p>
    <w:p w14:paraId="4AF08985" w14:textId="77777777" w:rsidR="00694016" w:rsidRPr="009B6A9B" w:rsidRDefault="00694016" w:rsidP="00694016">
      <w:pPr>
        <w:pStyle w:val="Corpotesto"/>
        <w:widowControl w:val="0"/>
        <w:spacing w:before="370" w:line="312" w:lineRule="auto"/>
        <w:ind w:left="1355" w:right="573"/>
        <w:jc w:val="both"/>
        <w:rPr>
          <w:sz w:val="22"/>
          <w:szCs w:val="22"/>
        </w:rPr>
      </w:pPr>
      <w:r w:rsidRPr="009B6A9B">
        <w:rPr>
          <w:sz w:val="22"/>
          <w:szCs w:val="22"/>
        </w:rPr>
        <w:t>in tal caso il concorrente presenta una relazione di un professionista in</w:t>
      </w:r>
      <w:r w:rsidRPr="009B6A9B">
        <w:rPr>
          <w:spacing w:val="1"/>
          <w:sz w:val="22"/>
          <w:szCs w:val="22"/>
        </w:rPr>
        <w:t xml:space="preserve"> </w:t>
      </w:r>
      <w:r w:rsidRPr="009B6A9B">
        <w:rPr>
          <w:sz w:val="22"/>
          <w:szCs w:val="22"/>
        </w:rPr>
        <w:t xml:space="preserve">possesso dei requisiti di cui all’art. 2, c. 1, lett. o) del </w:t>
      </w:r>
      <w:proofErr w:type="spellStart"/>
      <w:r w:rsidRPr="009B6A9B">
        <w:rPr>
          <w:sz w:val="22"/>
          <w:szCs w:val="22"/>
        </w:rPr>
        <w:t>D.Lgs.</w:t>
      </w:r>
      <w:proofErr w:type="spellEnd"/>
      <w:r w:rsidRPr="009B6A9B">
        <w:rPr>
          <w:sz w:val="22"/>
          <w:szCs w:val="22"/>
        </w:rPr>
        <w:t xml:space="preserve"> 12.01.2019, n.</w:t>
      </w:r>
      <w:r w:rsidRPr="009B6A9B">
        <w:rPr>
          <w:spacing w:val="1"/>
          <w:sz w:val="22"/>
          <w:szCs w:val="22"/>
        </w:rPr>
        <w:t xml:space="preserve"> </w:t>
      </w:r>
      <w:r w:rsidRPr="009B6A9B">
        <w:rPr>
          <w:sz w:val="22"/>
          <w:szCs w:val="22"/>
        </w:rPr>
        <w:t>14,</w:t>
      </w:r>
      <w:r w:rsidRPr="009B6A9B">
        <w:rPr>
          <w:spacing w:val="1"/>
          <w:sz w:val="22"/>
          <w:szCs w:val="22"/>
        </w:rPr>
        <w:t xml:space="preserve"> </w:t>
      </w:r>
      <w:r w:rsidRPr="009B6A9B">
        <w:rPr>
          <w:sz w:val="22"/>
          <w:szCs w:val="22"/>
        </w:rPr>
        <w:t>che</w:t>
      </w:r>
      <w:r w:rsidRPr="009B6A9B">
        <w:rPr>
          <w:spacing w:val="1"/>
          <w:sz w:val="22"/>
          <w:szCs w:val="22"/>
        </w:rPr>
        <w:t xml:space="preserve"> </w:t>
      </w:r>
      <w:r w:rsidRPr="009B6A9B">
        <w:rPr>
          <w:sz w:val="22"/>
          <w:szCs w:val="22"/>
        </w:rPr>
        <w:t>attesta</w:t>
      </w:r>
      <w:r w:rsidRPr="009B6A9B">
        <w:rPr>
          <w:spacing w:val="1"/>
          <w:sz w:val="22"/>
          <w:szCs w:val="22"/>
        </w:rPr>
        <w:t xml:space="preserve"> </w:t>
      </w:r>
      <w:r w:rsidRPr="009B6A9B">
        <w:rPr>
          <w:sz w:val="22"/>
          <w:szCs w:val="22"/>
        </w:rPr>
        <w:t>la</w:t>
      </w:r>
      <w:r w:rsidRPr="009B6A9B">
        <w:rPr>
          <w:spacing w:val="1"/>
          <w:sz w:val="22"/>
          <w:szCs w:val="22"/>
        </w:rPr>
        <w:t xml:space="preserve"> </w:t>
      </w:r>
      <w:r w:rsidRPr="009B6A9B">
        <w:rPr>
          <w:sz w:val="22"/>
          <w:szCs w:val="22"/>
        </w:rPr>
        <w:t>conformità</w:t>
      </w:r>
      <w:r w:rsidRPr="009B6A9B">
        <w:rPr>
          <w:spacing w:val="1"/>
          <w:sz w:val="22"/>
          <w:szCs w:val="22"/>
        </w:rPr>
        <w:t xml:space="preserve"> </w:t>
      </w:r>
      <w:r w:rsidRPr="009B6A9B">
        <w:rPr>
          <w:sz w:val="22"/>
          <w:szCs w:val="22"/>
        </w:rPr>
        <w:t>al</w:t>
      </w:r>
      <w:r w:rsidRPr="009B6A9B">
        <w:rPr>
          <w:spacing w:val="1"/>
          <w:sz w:val="22"/>
          <w:szCs w:val="22"/>
        </w:rPr>
        <w:t xml:space="preserve"> </w:t>
      </w:r>
      <w:r w:rsidRPr="009B6A9B">
        <w:rPr>
          <w:sz w:val="22"/>
          <w:szCs w:val="22"/>
        </w:rPr>
        <w:t>piano</w:t>
      </w:r>
      <w:r w:rsidRPr="009B6A9B">
        <w:rPr>
          <w:spacing w:val="1"/>
          <w:sz w:val="22"/>
          <w:szCs w:val="22"/>
        </w:rPr>
        <w:t xml:space="preserve"> </w:t>
      </w:r>
      <w:r w:rsidRPr="009B6A9B">
        <w:rPr>
          <w:sz w:val="22"/>
          <w:szCs w:val="22"/>
        </w:rPr>
        <w:t>e</w:t>
      </w:r>
      <w:r w:rsidRPr="009B6A9B">
        <w:rPr>
          <w:spacing w:val="1"/>
          <w:sz w:val="22"/>
          <w:szCs w:val="22"/>
        </w:rPr>
        <w:t xml:space="preserve"> </w:t>
      </w:r>
      <w:r w:rsidRPr="009B6A9B">
        <w:rPr>
          <w:sz w:val="22"/>
          <w:szCs w:val="22"/>
        </w:rPr>
        <w:t>la</w:t>
      </w:r>
      <w:r w:rsidRPr="009B6A9B">
        <w:rPr>
          <w:spacing w:val="1"/>
          <w:sz w:val="22"/>
          <w:szCs w:val="22"/>
        </w:rPr>
        <w:t xml:space="preserve"> </w:t>
      </w:r>
      <w:r w:rsidRPr="009B6A9B">
        <w:rPr>
          <w:sz w:val="22"/>
          <w:szCs w:val="22"/>
        </w:rPr>
        <w:t>ragionevole</w:t>
      </w:r>
      <w:r w:rsidRPr="009B6A9B">
        <w:rPr>
          <w:spacing w:val="1"/>
          <w:sz w:val="22"/>
          <w:szCs w:val="22"/>
        </w:rPr>
        <w:t xml:space="preserve"> </w:t>
      </w:r>
      <w:r w:rsidRPr="009B6A9B">
        <w:rPr>
          <w:sz w:val="22"/>
          <w:szCs w:val="22"/>
        </w:rPr>
        <w:t>capacità</w:t>
      </w:r>
      <w:r w:rsidRPr="009B6A9B">
        <w:rPr>
          <w:spacing w:val="1"/>
          <w:sz w:val="22"/>
          <w:szCs w:val="22"/>
        </w:rPr>
        <w:t xml:space="preserve"> </w:t>
      </w:r>
      <w:r w:rsidRPr="009B6A9B">
        <w:rPr>
          <w:sz w:val="22"/>
          <w:szCs w:val="22"/>
        </w:rPr>
        <w:t>di</w:t>
      </w:r>
      <w:r w:rsidRPr="009B6A9B">
        <w:rPr>
          <w:spacing w:val="1"/>
          <w:sz w:val="22"/>
          <w:szCs w:val="22"/>
        </w:rPr>
        <w:t xml:space="preserve"> </w:t>
      </w:r>
      <w:r w:rsidRPr="009B6A9B">
        <w:rPr>
          <w:sz w:val="22"/>
          <w:szCs w:val="22"/>
        </w:rPr>
        <w:t>adempimento</w:t>
      </w:r>
      <w:r w:rsidRPr="009B6A9B">
        <w:rPr>
          <w:spacing w:val="-2"/>
          <w:sz w:val="22"/>
          <w:szCs w:val="22"/>
        </w:rPr>
        <w:t xml:space="preserve"> </w:t>
      </w:r>
      <w:r w:rsidRPr="009B6A9B">
        <w:rPr>
          <w:sz w:val="22"/>
          <w:szCs w:val="22"/>
        </w:rPr>
        <w:t>del</w:t>
      </w:r>
      <w:r w:rsidRPr="009B6A9B">
        <w:rPr>
          <w:spacing w:val="-2"/>
          <w:sz w:val="22"/>
          <w:szCs w:val="22"/>
        </w:rPr>
        <w:t xml:space="preserve"> </w:t>
      </w:r>
      <w:r w:rsidRPr="009B6A9B">
        <w:rPr>
          <w:sz w:val="22"/>
          <w:szCs w:val="22"/>
        </w:rPr>
        <w:t>contratto.</w:t>
      </w:r>
    </w:p>
    <w:p w14:paraId="08D89208" w14:textId="77777777" w:rsidR="00694016" w:rsidRPr="009B6A9B" w:rsidRDefault="00694016" w:rsidP="00DF4E11">
      <w:pPr>
        <w:pStyle w:val="Paragrafoelenco"/>
        <w:widowControl w:val="0"/>
        <w:numPr>
          <w:ilvl w:val="0"/>
          <w:numId w:val="7"/>
        </w:numPr>
        <w:tabs>
          <w:tab w:val="left" w:pos="1356"/>
        </w:tabs>
        <w:autoSpaceDE w:val="0"/>
        <w:autoSpaceDN w:val="0"/>
        <w:spacing w:before="240" w:line="302" w:lineRule="auto"/>
        <w:ind w:left="1355" w:right="574"/>
        <w:contextualSpacing w:val="0"/>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partecipare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mandataria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temporaneo di imprese e che le altre imprese aderenti al 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 sono assoggettate ad una procedura concorsuale, ai sensi dell’art. 95,</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4</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5,</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2"/>
          <w:sz w:val="22"/>
          <w:szCs w:val="22"/>
        </w:rPr>
        <w:t xml:space="preserve"> </w:t>
      </w:r>
      <w:proofErr w:type="spellStart"/>
      <w:r w:rsidRPr="009B6A9B">
        <w:rPr>
          <w:rFonts w:ascii="Times New Roman" w:hAnsi="Times New Roman" w:cs="Times New Roman"/>
          <w:sz w:val="22"/>
          <w:szCs w:val="22"/>
        </w:rPr>
        <w:t>D.Lgs.</w:t>
      </w:r>
      <w:proofErr w:type="spellEnd"/>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14/2019;</w:t>
      </w:r>
    </w:p>
    <w:p w14:paraId="40CACC2C" w14:textId="3BAFD1B2" w:rsidR="00694016" w:rsidRPr="009B6A9B" w:rsidRDefault="00694016" w:rsidP="00AE7194">
      <w:pPr>
        <w:pStyle w:val="Titolo2"/>
        <w:keepNext w:val="0"/>
        <w:widowControl w:val="0"/>
        <w:numPr>
          <w:ilvl w:val="0"/>
          <w:numId w:val="12"/>
        </w:numPr>
        <w:tabs>
          <w:tab w:val="left" w:pos="1011"/>
        </w:tabs>
        <w:autoSpaceDE w:val="0"/>
        <w:autoSpaceDN w:val="0"/>
        <w:spacing w:before="160" w:after="0"/>
        <w:ind w:right="573"/>
        <w:jc w:val="both"/>
        <w:rPr>
          <w:rFonts w:ascii="Times New Roman" w:hAnsi="Times New Roman"/>
          <w:sz w:val="22"/>
          <w:szCs w:val="22"/>
        </w:rPr>
      </w:pPr>
      <w:r w:rsidRPr="009B6A9B">
        <w:rPr>
          <w:rFonts w:ascii="Times New Roman" w:hAnsi="Times New Roman"/>
          <w:sz w:val="22"/>
          <w:szCs w:val="22"/>
        </w:rPr>
        <w:t>[per</w:t>
      </w:r>
      <w:r w:rsidRPr="009B6A9B">
        <w:rPr>
          <w:rFonts w:ascii="Times New Roman" w:hAnsi="Times New Roman"/>
          <w:spacing w:val="1"/>
          <w:sz w:val="22"/>
          <w:szCs w:val="22"/>
        </w:rPr>
        <w:t xml:space="preserve"> </w:t>
      </w:r>
      <w:r w:rsidRPr="009B6A9B">
        <w:rPr>
          <w:rFonts w:ascii="Times New Roman" w:hAnsi="Times New Roman"/>
          <w:sz w:val="22"/>
          <w:szCs w:val="22"/>
        </w:rPr>
        <w:t>gli</w:t>
      </w:r>
      <w:r w:rsidRPr="009B6A9B">
        <w:rPr>
          <w:rFonts w:ascii="Times New Roman" w:hAnsi="Times New Roman"/>
          <w:spacing w:val="1"/>
          <w:sz w:val="22"/>
          <w:szCs w:val="22"/>
        </w:rPr>
        <w:t xml:space="preserve"> </w:t>
      </w:r>
      <w:r w:rsidRPr="009B6A9B">
        <w:rPr>
          <w:rFonts w:ascii="Times New Roman" w:hAnsi="Times New Roman"/>
          <w:sz w:val="22"/>
          <w:szCs w:val="22"/>
        </w:rPr>
        <w:t>operatori</w:t>
      </w:r>
      <w:r w:rsidRPr="009B6A9B">
        <w:rPr>
          <w:rFonts w:ascii="Times New Roman" w:hAnsi="Times New Roman"/>
          <w:spacing w:val="1"/>
          <w:sz w:val="22"/>
          <w:szCs w:val="22"/>
        </w:rPr>
        <w:t xml:space="preserve"> </w:t>
      </w:r>
      <w:r w:rsidRPr="009B6A9B">
        <w:rPr>
          <w:rFonts w:ascii="Times New Roman" w:hAnsi="Times New Roman"/>
          <w:sz w:val="22"/>
          <w:szCs w:val="22"/>
        </w:rPr>
        <w:t>economici</w:t>
      </w:r>
      <w:r w:rsidRPr="009B6A9B">
        <w:rPr>
          <w:rFonts w:ascii="Times New Roman" w:hAnsi="Times New Roman"/>
          <w:spacing w:val="1"/>
          <w:sz w:val="22"/>
          <w:szCs w:val="22"/>
        </w:rPr>
        <w:t xml:space="preserve"> </w:t>
      </w:r>
      <w:r w:rsidRPr="009B6A9B">
        <w:rPr>
          <w:rFonts w:ascii="Times New Roman" w:hAnsi="Times New Roman"/>
          <w:sz w:val="22"/>
          <w:szCs w:val="22"/>
        </w:rPr>
        <w:t>che</w:t>
      </w:r>
      <w:r w:rsidRPr="009B6A9B">
        <w:rPr>
          <w:rFonts w:ascii="Times New Roman" w:hAnsi="Times New Roman"/>
          <w:spacing w:val="1"/>
          <w:sz w:val="22"/>
          <w:szCs w:val="22"/>
        </w:rPr>
        <w:t xml:space="preserve"> </w:t>
      </w:r>
      <w:r w:rsidRPr="009B6A9B">
        <w:rPr>
          <w:rFonts w:ascii="Times New Roman" w:hAnsi="Times New Roman"/>
          <w:sz w:val="22"/>
          <w:szCs w:val="22"/>
        </w:rPr>
        <w:t>hanno</w:t>
      </w:r>
      <w:r w:rsidRPr="009B6A9B">
        <w:rPr>
          <w:rFonts w:ascii="Times New Roman" w:hAnsi="Times New Roman"/>
          <w:spacing w:val="1"/>
          <w:sz w:val="22"/>
          <w:szCs w:val="22"/>
        </w:rPr>
        <w:t xml:space="preserve"> </w:t>
      </w:r>
      <w:r w:rsidRPr="009B6A9B">
        <w:rPr>
          <w:rFonts w:ascii="Times New Roman" w:hAnsi="Times New Roman"/>
          <w:sz w:val="22"/>
          <w:szCs w:val="22"/>
        </w:rPr>
        <w:t>presentato</w:t>
      </w:r>
      <w:r w:rsidRPr="009B6A9B">
        <w:rPr>
          <w:rFonts w:ascii="Times New Roman" w:hAnsi="Times New Roman"/>
          <w:spacing w:val="1"/>
          <w:sz w:val="22"/>
          <w:szCs w:val="22"/>
        </w:rPr>
        <w:t xml:space="preserve"> </w:t>
      </w:r>
      <w:r w:rsidRPr="009B6A9B">
        <w:rPr>
          <w:rFonts w:ascii="Times New Roman" w:hAnsi="Times New Roman"/>
          <w:sz w:val="22"/>
          <w:szCs w:val="22"/>
        </w:rPr>
        <w:t>domanda</w:t>
      </w:r>
      <w:r w:rsidRPr="009B6A9B">
        <w:rPr>
          <w:rFonts w:ascii="Times New Roman" w:hAnsi="Times New Roman"/>
          <w:spacing w:val="1"/>
          <w:sz w:val="22"/>
          <w:szCs w:val="22"/>
        </w:rPr>
        <w:t xml:space="preserve"> </w:t>
      </w:r>
      <w:r w:rsidRPr="009B6A9B">
        <w:rPr>
          <w:rFonts w:ascii="Times New Roman" w:hAnsi="Times New Roman"/>
          <w:sz w:val="22"/>
          <w:szCs w:val="22"/>
        </w:rPr>
        <w:t>di</w:t>
      </w:r>
      <w:r w:rsidRPr="009B6A9B">
        <w:rPr>
          <w:rFonts w:ascii="Times New Roman" w:hAnsi="Times New Roman"/>
          <w:spacing w:val="1"/>
          <w:sz w:val="22"/>
          <w:szCs w:val="22"/>
        </w:rPr>
        <w:t xml:space="preserve"> </w:t>
      </w:r>
      <w:r w:rsidRPr="009B6A9B">
        <w:rPr>
          <w:rFonts w:ascii="Times New Roman" w:hAnsi="Times New Roman"/>
          <w:sz w:val="22"/>
          <w:szCs w:val="22"/>
        </w:rPr>
        <w:t>ammissione al concordato preventivo con continuità aziendale di cui di</w:t>
      </w:r>
      <w:r w:rsidRPr="009B6A9B">
        <w:rPr>
          <w:rFonts w:ascii="Times New Roman" w:hAnsi="Times New Roman"/>
          <w:spacing w:val="1"/>
          <w:sz w:val="22"/>
          <w:szCs w:val="22"/>
        </w:rPr>
        <w:t xml:space="preserve"> </w:t>
      </w:r>
      <w:r w:rsidRPr="009B6A9B">
        <w:rPr>
          <w:rFonts w:ascii="Times New Roman" w:hAnsi="Times New Roman"/>
          <w:sz w:val="22"/>
          <w:szCs w:val="22"/>
        </w:rPr>
        <w:t>cui</w:t>
      </w:r>
      <w:r w:rsidRPr="009B6A9B">
        <w:rPr>
          <w:rFonts w:ascii="Times New Roman" w:hAnsi="Times New Roman"/>
          <w:spacing w:val="1"/>
          <w:sz w:val="22"/>
          <w:szCs w:val="22"/>
        </w:rPr>
        <w:t xml:space="preserve"> </w:t>
      </w:r>
      <w:r w:rsidRPr="009B6A9B">
        <w:rPr>
          <w:rFonts w:ascii="Times New Roman" w:hAnsi="Times New Roman"/>
          <w:sz w:val="22"/>
          <w:szCs w:val="22"/>
        </w:rPr>
        <w:t>all’art.</w:t>
      </w:r>
      <w:r w:rsidRPr="009B6A9B">
        <w:rPr>
          <w:rFonts w:ascii="Times New Roman" w:hAnsi="Times New Roman"/>
          <w:spacing w:val="1"/>
          <w:sz w:val="22"/>
          <w:szCs w:val="22"/>
        </w:rPr>
        <w:t xml:space="preserve"> </w:t>
      </w:r>
      <w:r w:rsidRPr="009B6A9B">
        <w:rPr>
          <w:rFonts w:ascii="Times New Roman" w:hAnsi="Times New Roman"/>
          <w:sz w:val="22"/>
          <w:szCs w:val="22"/>
        </w:rPr>
        <w:t>372</w:t>
      </w:r>
      <w:r w:rsidRPr="009B6A9B">
        <w:rPr>
          <w:rFonts w:ascii="Times New Roman" w:hAnsi="Times New Roman"/>
          <w:spacing w:val="1"/>
          <w:sz w:val="22"/>
          <w:szCs w:val="22"/>
        </w:rPr>
        <w:t xml:space="preserve"> </w:t>
      </w:r>
      <w:proofErr w:type="spellStart"/>
      <w:r w:rsidRPr="009B6A9B">
        <w:rPr>
          <w:rFonts w:ascii="Times New Roman" w:hAnsi="Times New Roman"/>
          <w:sz w:val="22"/>
          <w:szCs w:val="22"/>
        </w:rPr>
        <w:t>D.Lgs.</w:t>
      </w:r>
      <w:proofErr w:type="spellEnd"/>
      <w:r w:rsidRPr="009B6A9B">
        <w:rPr>
          <w:rFonts w:ascii="Times New Roman" w:hAnsi="Times New Roman"/>
          <w:spacing w:val="1"/>
          <w:sz w:val="22"/>
          <w:szCs w:val="22"/>
        </w:rPr>
        <w:t xml:space="preserve"> </w:t>
      </w:r>
      <w:r w:rsidRPr="009B6A9B">
        <w:rPr>
          <w:rFonts w:ascii="Times New Roman" w:hAnsi="Times New Roman"/>
          <w:sz w:val="22"/>
          <w:szCs w:val="22"/>
        </w:rPr>
        <w:t>12.01.2019,</w:t>
      </w:r>
      <w:r w:rsidRPr="009B6A9B">
        <w:rPr>
          <w:rFonts w:ascii="Times New Roman" w:hAnsi="Times New Roman"/>
          <w:spacing w:val="1"/>
          <w:sz w:val="22"/>
          <w:szCs w:val="22"/>
        </w:rPr>
        <w:t xml:space="preserve"> </w:t>
      </w:r>
      <w:r w:rsidRPr="009B6A9B">
        <w:rPr>
          <w:rFonts w:ascii="Times New Roman" w:hAnsi="Times New Roman"/>
          <w:sz w:val="22"/>
          <w:szCs w:val="22"/>
        </w:rPr>
        <w:t>n.</w:t>
      </w:r>
      <w:r w:rsidRPr="009B6A9B">
        <w:rPr>
          <w:rFonts w:ascii="Times New Roman" w:hAnsi="Times New Roman"/>
          <w:spacing w:val="1"/>
          <w:sz w:val="22"/>
          <w:szCs w:val="22"/>
        </w:rPr>
        <w:t xml:space="preserve"> </w:t>
      </w:r>
      <w:r w:rsidRPr="009B6A9B">
        <w:rPr>
          <w:rFonts w:ascii="Times New Roman" w:hAnsi="Times New Roman"/>
          <w:sz w:val="22"/>
          <w:szCs w:val="22"/>
        </w:rPr>
        <w:t>14,</w:t>
      </w:r>
      <w:r w:rsidRPr="009B6A9B">
        <w:rPr>
          <w:rFonts w:ascii="Times New Roman" w:hAnsi="Times New Roman"/>
          <w:spacing w:val="1"/>
          <w:sz w:val="22"/>
          <w:szCs w:val="22"/>
        </w:rPr>
        <w:t xml:space="preserve"> </w:t>
      </w:r>
      <w:r w:rsidRPr="009B6A9B">
        <w:rPr>
          <w:rFonts w:ascii="Times New Roman" w:hAnsi="Times New Roman"/>
          <w:sz w:val="22"/>
          <w:szCs w:val="22"/>
        </w:rPr>
        <w:t>senza</w:t>
      </w:r>
      <w:r w:rsidRPr="009B6A9B">
        <w:rPr>
          <w:rFonts w:ascii="Times New Roman" w:hAnsi="Times New Roman"/>
          <w:spacing w:val="1"/>
          <w:sz w:val="22"/>
          <w:szCs w:val="22"/>
        </w:rPr>
        <w:t xml:space="preserve"> </w:t>
      </w:r>
      <w:r w:rsidRPr="009B6A9B">
        <w:rPr>
          <w:rFonts w:ascii="Times New Roman" w:hAnsi="Times New Roman"/>
          <w:sz w:val="22"/>
          <w:szCs w:val="22"/>
        </w:rPr>
        <w:t>che</w:t>
      </w:r>
      <w:r w:rsidRPr="009B6A9B">
        <w:rPr>
          <w:rFonts w:ascii="Times New Roman" w:hAnsi="Times New Roman"/>
          <w:spacing w:val="1"/>
          <w:sz w:val="22"/>
          <w:szCs w:val="22"/>
        </w:rPr>
        <w:t xml:space="preserve"> </w:t>
      </w:r>
      <w:r w:rsidRPr="009B6A9B">
        <w:rPr>
          <w:rFonts w:ascii="Times New Roman" w:hAnsi="Times New Roman"/>
          <w:sz w:val="22"/>
          <w:szCs w:val="22"/>
        </w:rPr>
        <w:t>sia</w:t>
      </w:r>
      <w:r w:rsidRPr="009B6A9B">
        <w:rPr>
          <w:rFonts w:ascii="Times New Roman" w:hAnsi="Times New Roman"/>
          <w:spacing w:val="1"/>
          <w:sz w:val="22"/>
          <w:szCs w:val="22"/>
        </w:rPr>
        <w:t xml:space="preserve"> </w:t>
      </w:r>
      <w:r w:rsidRPr="009B6A9B">
        <w:rPr>
          <w:rFonts w:ascii="Times New Roman" w:hAnsi="Times New Roman"/>
          <w:sz w:val="22"/>
          <w:szCs w:val="22"/>
        </w:rPr>
        <w:t>ancora</w:t>
      </w:r>
      <w:r w:rsidRPr="009B6A9B">
        <w:rPr>
          <w:rFonts w:ascii="Times New Roman" w:hAnsi="Times New Roman"/>
          <w:spacing w:val="55"/>
          <w:sz w:val="22"/>
          <w:szCs w:val="22"/>
        </w:rPr>
        <w:t xml:space="preserve"> </w:t>
      </w:r>
      <w:r w:rsidRPr="009B6A9B">
        <w:rPr>
          <w:rFonts w:ascii="Times New Roman" w:hAnsi="Times New Roman"/>
          <w:sz w:val="22"/>
          <w:szCs w:val="22"/>
        </w:rPr>
        <w:t>stato</w:t>
      </w:r>
      <w:r w:rsidRPr="009B6A9B">
        <w:rPr>
          <w:rFonts w:ascii="Times New Roman" w:hAnsi="Times New Roman"/>
          <w:spacing w:val="1"/>
          <w:sz w:val="22"/>
          <w:szCs w:val="22"/>
        </w:rPr>
        <w:t xml:space="preserve"> </w:t>
      </w:r>
      <w:r w:rsidRPr="009B6A9B">
        <w:rPr>
          <w:rFonts w:ascii="Times New Roman" w:hAnsi="Times New Roman"/>
          <w:sz w:val="22"/>
          <w:szCs w:val="22"/>
        </w:rPr>
        <w:t>emesso il</w:t>
      </w:r>
      <w:r w:rsidRPr="009B6A9B">
        <w:rPr>
          <w:rFonts w:ascii="Times New Roman" w:hAnsi="Times New Roman"/>
          <w:spacing w:val="-1"/>
          <w:sz w:val="22"/>
          <w:szCs w:val="22"/>
        </w:rPr>
        <w:t xml:space="preserve"> </w:t>
      </w:r>
      <w:r w:rsidRPr="009B6A9B">
        <w:rPr>
          <w:rFonts w:ascii="Times New Roman" w:hAnsi="Times New Roman"/>
          <w:sz w:val="22"/>
          <w:szCs w:val="22"/>
        </w:rPr>
        <w:t>decreto di</w:t>
      </w:r>
      <w:r w:rsidRPr="009B6A9B">
        <w:rPr>
          <w:rFonts w:ascii="Times New Roman" w:hAnsi="Times New Roman"/>
          <w:spacing w:val="1"/>
          <w:sz w:val="22"/>
          <w:szCs w:val="22"/>
        </w:rPr>
        <w:t xml:space="preserve"> </w:t>
      </w:r>
      <w:r w:rsidRPr="009B6A9B">
        <w:rPr>
          <w:rFonts w:ascii="Times New Roman" w:hAnsi="Times New Roman"/>
          <w:sz w:val="22"/>
          <w:szCs w:val="22"/>
        </w:rPr>
        <w:t>ammissione]:</w:t>
      </w:r>
    </w:p>
    <w:p w14:paraId="784EBB98" w14:textId="41067C70" w:rsidR="00694016" w:rsidRPr="009B6A9B" w:rsidRDefault="00694016" w:rsidP="00DF4E11">
      <w:pPr>
        <w:pStyle w:val="Paragrafoelenco"/>
        <w:widowControl w:val="0"/>
        <w:numPr>
          <w:ilvl w:val="0"/>
          <w:numId w:val="6"/>
        </w:numPr>
        <w:tabs>
          <w:tab w:val="left" w:pos="1356"/>
          <w:tab w:val="left" w:pos="3669"/>
          <w:tab w:val="left" w:pos="5661"/>
          <w:tab w:val="left" w:pos="6079"/>
          <w:tab w:val="left" w:pos="7267"/>
          <w:tab w:val="left" w:leader="underscore" w:pos="7629"/>
        </w:tabs>
        <w:autoSpaceDE w:val="0"/>
        <w:autoSpaceDN w:val="0"/>
        <w:spacing w:before="9" w:line="312" w:lineRule="auto"/>
        <w:ind w:right="573" w:hanging="1"/>
        <w:contextualSpacing w:val="0"/>
        <w:rPr>
          <w:rFonts w:ascii="Times New Roman" w:hAnsi="Times New Roman" w:cs="Times New Roman"/>
          <w:sz w:val="22"/>
          <w:szCs w:val="22"/>
        </w:rPr>
      </w:pPr>
      <w:r w:rsidRPr="009B6A9B">
        <w:rPr>
          <w:rFonts w:ascii="Times New Roman" w:hAnsi="Times New Roman" w:cs="Times New Roman"/>
          <w:sz w:val="22"/>
          <w:szCs w:val="22"/>
        </w:rPr>
        <w:t>di aver presentato domanda di ammissione al concordato preventivo 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continuità</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aziendale,</w:t>
      </w:r>
      <w:r w:rsidRPr="009B6A9B">
        <w:rPr>
          <w:rFonts w:ascii="Times New Roman" w:hAnsi="Times New Roman" w:cs="Times New Roman"/>
          <w:spacing w:val="77"/>
          <w:sz w:val="22"/>
          <w:szCs w:val="22"/>
        </w:rPr>
        <w:t xml:space="preserve"> </w:t>
      </w:r>
      <w:r w:rsidRPr="009B6A9B">
        <w:rPr>
          <w:rFonts w:ascii="Times New Roman" w:hAnsi="Times New Roman" w:cs="Times New Roman"/>
          <w:sz w:val="22"/>
          <w:szCs w:val="22"/>
        </w:rPr>
        <w:t>al</w:t>
      </w:r>
      <w:r w:rsidRPr="009B6A9B">
        <w:rPr>
          <w:rFonts w:ascii="Times New Roman" w:hAnsi="Times New Roman" w:cs="Times New Roman"/>
          <w:spacing w:val="75"/>
          <w:sz w:val="22"/>
          <w:szCs w:val="22"/>
        </w:rPr>
        <w:t xml:space="preserve"> </w:t>
      </w:r>
      <w:r w:rsidRPr="009B6A9B">
        <w:rPr>
          <w:rFonts w:ascii="Times New Roman" w:hAnsi="Times New Roman" w:cs="Times New Roman"/>
          <w:sz w:val="22"/>
          <w:szCs w:val="22"/>
        </w:rPr>
        <w:t>Tribunale</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z w:val="22"/>
          <w:szCs w:val="22"/>
          <w:u w:val="single"/>
        </w:rPr>
        <w:tab/>
      </w:r>
      <w:r w:rsidRPr="009B6A9B">
        <w:rPr>
          <w:rFonts w:ascii="Times New Roman" w:hAnsi="Times New Roman" w:cs="Times New Roman"/>
          <w:sz w:val="22"/>
          <w:szCs w:val="22"/>
          <w:u w:val="single"/>
        </w:rPr>
        <w:tab/>
      </w:r>
      <w:r w:rsidRPr="009B6A9B">
        <w:rPr>
          <w:rFonts w:ascii="Times New Roman" w:hAnsi="Times New Roman" w:cs="Times New Roman"/>
          <w:sz w:val="22"/>
          <w:szCs w:val="22"/>
        </w:rPr>
        <w:t>_</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cui</w:t>
      </w:r>
      <w:r w:rsidRPr="009B6A9B">
        <w:rPr>
          <w:rFonts w:ascii="Times New Roman" w:hAnsi="Times New Roman" w:cs="Times New Roman"/>
          <w:spacing w:val="13"/>
          <w:sz w:val="22"/>
          <w:szCs w:val="22"/>
        </w:rPr>
        <w:t xml:space="preserve"> </w:t>
      </w:r>
      <w:r w:rsidRPr="009B6A9B">
        <w:rPr>
          <w:rFonts w:ascii="Times New Roman" w:hAnsi="Times New Roman" w:cs="Times New Roman"/>
          <w:sz w:val="22"/>
          <w:szCs w:val="22"/>
        </w:rPr>
        <w:t>estremi</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deposito</w:t>
      </w:r>
      <w:r w:rsidRPr="009B6A9B">
        <w:rPr>
          <w:rFonts w:ascii="Times New Roman" w:hAnsi="Times New Roman" w:cs="Times New Roman"/>
          <w:sz w:val="22"/>
          <w:szCs w:val="22"/>
        </w:rPr>
        <w:tab/>
        <w:t>sono</w:t>
      </w:r>
      <w:r w:rsidR="00C9069C" w:rsidRPr="009B6A9B">
        <w:rPr>
          <w:rFonts w:ascii="Times New Roman" w:hAnsi="Times New Roman" w:cs="Times New Roman"/>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z w:val="22"/>
          <w:szCs w:val="22"/>
        </w:rPr>
        <w:tab/>
      </w:r>
      <w:r w:rsidRPr="009B6A9B">
        <w:rPr>
          <w:rFonts w:ascii="Times New Roman" w:hAnsi="Times New Roman" w:cs="Times New Roman"/>
          <w:spacing w:val="-1"/>
          <w:sz w:val="22"/>
          <w:szCs w:val="22"/>
        </w:rPr>
        <w:t>seguenti</w:t>
      </w:r>
      <w:r w:rsidR="00C9069C" w:rsidRPr="009B6A9B">
        <w:rPr>
          <w:rFonts w:ascii="Times New Roman" w:hAnsi="Times New Roman" w:cs="Times New Roman"/>
          <w:spacing w:val="-1"/>
          <w:sz w:val="22"/>
          <w:szCs w:val="22"/>
        </w:rPr>
        <w:t xml:space="preserve"> </w:t>
      </w:r>
      <w:r w:rsidRPr="009B6A9B">
        <w:rPr>
          <w:rFonts w:ascii="Times New Roman" w:hAnsi="Times New Roman" w:cs="Times New Roman"/>
          <w:w w:val="99"/>
          <w:sz w:val="22"/>
          <w:szCs w:val="22"/>
          <w:u w:val="single"/>
        </w:rPr>
        <w:t xml:space="preserve"> </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15"/>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53"/>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pacing w:val="51"/>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5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51"/>
          <w:sz w:val="22"/>
          <w:szCs w:val="22"/>
        </w:rPr>
        <w:t xml:space="preserve"> </w:t>
      </w:r>
      <w:r w:rsidRPr="009B6A9B">
        <w:rPr>
          <w:rFonts w:ascii="Times New Roman" w:hAnsi="Times New Roman" w:cs="Times New Roman"/>
          <w:sz w:val="22"/>
          <w:szCs w:val="22"/>
        </w:rPr>
        <w:t>gli</w:t>
      </w:r>
      <w:r w:rsidRPr="009B6A9B">
        <w:rPr>
          <w:rFonts w:ascii="Times New Roman" w:hAnsi="Times New Roman" w:cs="Times New Roman"/>
          <w:spacing w:val="50"/>
          <w:sz w:val="22"/>
          <w:szCs w:val="22"/>
        </w:rPr>
        <w:t xml:space="preserve"> </w:t>
      </w:r>
      <w:r w:rsidRPr="009B6A9B">
        <w:rPr>
          <w:rFonts w:ascii="Times New Roman" w:hAnsi="Times New Roman" w:cs="Times New Roman"/>
          <w:sz w:val="22"/>
          <w:szCs w:val="22"/>
        </w:rPr>
        <w:t>estremi</w:t>
      </w:r>
      <w:r w:rsidRPr="009B6A9B">
        <w:rPr>
          <w:rFonts w:ascii="Times New Roman" w:hAnsi="Times New Roman" w:cs="Times New Roman"/>
          <w:spacing w:val="-54"/>
          <w:sz w:val="22"/>
          <w:szCs w:val="22"/>
        </w:rPr>
        <w:t xml:space="preserve"> </w:t>
      </w:r>
      <w:r w:rsidRPr="009B6A9B">
        <w:rPr>
          <w:rFonts w:ascii="Times New Roman" w:hAnsi="Times New Roman" w:cs="Times New Roman"/>
          <w:sz w:val="22"/>
          <w:szCs w:val="22"/>
        </w:rPr>
        <w:t>del provvedimento di autorizzazione a partecipare alle gare rilasciato dal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Tribunale di </w:t>
      </w:r>
      <w:r w:rsidRPr="009B6A9B">
        <w:rPr>
          <w:rFonts w:ascii="Times New Roman" w:hAnsi="Times New Roman" w:cs="Times New Roman"/>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1"/>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z w:val="22"/>
          <w:szCs w:val="22"/>
        </w:rPr>
        <w:t xml:space="preserve"> sono 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seguenti:</w:t>
      </w:r>
      <w:r w:rsidRPr="009B6A9B">
        <w:rPr>
          <w:rFonts w:ascii="Times New Roman" w:hAnsi="Times New Roman" w:cs="Times New Roman"/>
          <w:sz w:val="22"/>
          <w:szCs w:val="22"/>
          <w:u w:val="single"/>
        </w:rPr>
        <w:t xml:space="preserve">                                                         </w:t>
      </w:r>
      <w:r w:rsidRPr="009B6A9B">
        <w:rPr>
          <w:rFonts w:ascii="Times New Roman" w:hAnsi="Times New Roman" w:cs="Times New Roman"/>
          <w:spacing w:val="1"/>
          <w:sz w:val="22"/>
          <w:szCs w:val="22"/>
          <w:u w:val="single"/>
        </w:rPr>
        <w:t xml:space="preserve"> </w:t>
      </w:r>
      <w:r w:rsidRPr="009B6A9B">
        <w:rPr>
          <w:rFonts w:ascii="Times New Roman" w:hAnsi="Times New Roman" w:cs="Times New Roman"/>
          <w:sz w:val="22"/>
          <w:szCs w:val="22"/>
        </w:rPr>
        <w:t>_</w:t>
      </w:r>
      <w:r w:rsidRPr="009B6A9B">
        <w:rPr>
          <w:rFonts w:ascii="Times New Roman" w:hAnsi="Times New Roman" w:cs="Times New Roman"/>
          <w:sz w:val="22"/>
          <w:szCs w:val="22"/>
          <w:u w:val="single"/>
        </w:rPr>
        <w:t xml:space="preserve">                  </w:t>
      </w:r>
      <w:r w:rsidRPr="009B6A9B">
        <w:rPr>
          <w:rFonts w:ascii="Times New Roman" w:hAnsi="Times New Roman" w:cs="Times New Roman"/>
          <w:sz w:val="22"/>
          <w:szCs w:val="22"/>
        </w:rPr>
        <w:t>;    che</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soggetto di cui intende avvalersi, come previsto dal Codice della crisi 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impresa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e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dell’insolvenza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è               </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seguente;</w:t>
      </w:r>
    </w:p>
    <w:p w14:paraId="60A02953" w14:textId="72680DE4" w:rsidR="00694016" w:rsidRPr="009B6A9B" w:rsidRDefault="00694016" w:rsidP="00DF4E11">
      <w:pPr>
        <w:pStyle w:val="Paragrafoelenco"/>
        <w:widowControl w:val="0"/>
        <w:numPr>
          <w:ilvl w:val="0"/>
          <w:numId w:val="6"/>
        </w:numPr>
        <w:tabs>
          <w:tab w:val="left" w:pos="1356"/>
        </w:tabs>
        <w:autoSpaceDE w:val="0"/>
        <w:autoSpaceDN w:val="0"/>
        <w:spacing w:before="4" w:line="302" w:lineRule="auto"/>
        <w:ind w:left="1355" w:right="574"/>
        <w:contextualSpacing w:val="0"/>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partecipare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gara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quale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mandataria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un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temporaneo di imprese e che le altre imprese aderenti al raggruppamento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 sono assoggettate ad una procedura concorsuale, ai sensi dell’art. 95,</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4</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5,</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2"/>
          <w:sz w:val="22"/>
          <w:szCs w:val="22"/>
        </w:rPr>
        <w:t xml:space="preserve"> </w:t>
      </w:r>
      <w:proofErr w:type="spellStart"/>
      <w:r w:rsidRPr="009B6A9B">
        <w:rPr>
          <w:rFonts w:ascii="Times New Roman" w:hAnsi="Times New Roman" w:cs="Times New Roman"/>
          <w:sz w:val="22"/>
          <w:szCs w:val="22"/>
        </w:rPr>
        <w:t>D.Lgs.</w:t>
      </w:r>
      <w:proofErr w:type="spellEnd"/>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14/2019;</w:t>
      </w:r>
    </w:p>
    <w:p w14:paraId="6F1DCA03" w14:textId="77777777" w:rsidR="006341D5" w:rsidRPr="009B6A9B" w:rsidRDefault="006341D5" w:rsidP="006341D5">
      <w:pPr>
        <w:pStyle w:val="Paragrafoelenco"/>
        <w:widowControl w:val="0"/>
        <w:tabs>
          <w:tab w:val="left" w:pos="1356"/>
        </w:tabs>
        <w:autoSpaceDE w:val="0"/>
        <w:autoSpaceDN w:val="0"/>
        <w:spacing w:before="4" w:line="302" w:lineRule="auto"/>
        <w:ind w:left="1355" w:right="574"/>
        <w:contextualSpacing w:val="0"/>
        <w:rPr>
          <w:rFonts w:ascii="Times New Roman" w:hAnsi="Times New Roman" w:cs="Times New Roman"/>
          <w:sz w:val="22"/>
          <w:szCs w:val="22"/>
        </w:rPr>
      </w:pPr>
    </w:p>
    <w:p w14:paraId="7B5E4C5C" w14:textId="53620DA3" w:rsidR="00694016" w:rsidRPr="009B6A9B" w:rsidRDefault="00694016" w:rsidP="00AE7194">
      <w:pPr>
        <w:pStyle w:val="Paragrafoelenco"/>
        <w:widowControl w:val="0"/>
        <w:numPr>
          <w:ilvl w:val="0"/>
          <w:numId w:val="12"/>
        </w:numPr>
        <w:tabs>
          <w:tab w:val="left" w:pos="1011"/>
        </w:tabs>
        <w:autoSpaceDE w:val="0"/>
        <w:autoSpaceDN w:val="0"/>
        <w:spacing w:before="1" w:after="55" w:line="312" w:lineRule="auto"/>
        <w:ind w:right="571"/>
        <w:rPr>
          <w:rFonts w:ascii="Times New Roman" w:hAnsi="Times New Roman" w:cs="Times New Roman"/>
          <w:sz w:val="22"/>
          <w:szCs w:val="22"/>
        </w:rPr>
      </w:pPr>
      <w:r w:rsidRPr="009B6A9B">
        <w:rPr>
          <w:rFonts w:ascii="Times New Roman" w:hAnsi="Times New Roman" w:cs="Times New Roman"/>
          <w:sz w:val="22"/>
          <w:szCs w:val="22"/>
        </w:rPr>
        <w:t>di aver assolto agli obblighi di cui alla L. 68/1999. Ai fini del controllo sul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possesso dei requisiti, l’Ufficio competente a cui rivolgersi ai fini della verifica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rispetto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prescrizioni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cui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lastRenderedPageBreak/>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legge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68/1999,</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sensi,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è</w:t>
      </w:r>
      <w:r w:rsidRPr="009B6A9B">
        <w:rPr>
          <w:rFonts w:ascii="Times New Roman" w:hAnsi="Times New Roman" w:cs="Times New Roman"/>
          <w:spacing w:val="55"/>
          <w:sz w:val="22"/>
          <w:szCs w:val="22"/>
        </w:rPr>
        <w:t xml:space="preserve"> </w:t>
      </w:r>
      <w:r w:rsidRPr="009B6A9B">
        <w:rPr>
          <w:rFonts w:ascii="Times New Roman" w:hAnsi="Times New Roman" w:cs="Times New Roman"/>
          <w:sz w:val="22"/>
          <w:szCs w:val="22"/>
        </w:rPr>
        <w:t>il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seguente:</w:t>
      </w:r>
    </w:p>
    <w:p w14:paraId="7CFD2776" w14:textId="77777777" w:rsidR="00C9069C" w:rsidRPr="009B6A9B" w:rsidRDefault="00C9069C" w:rsidP="00C9069C">
      <w:pPr>
        <w:pStyle w:val="Paragrafoelenco"/>
        <w:widowControl w:val="0"/>
        <w:tabs>
          <w:tab w:val="left" w:pos="1011"/>
        </w:tabs>
        <w:autoSpaceDE w:val="0"/>
        <w:autoSpaceDN w:val="0"/>
        <w:spacing w:before="1" w:after="55" w:line="312" w:lineRule="auto"/>
        <w:ind w:right="571"/>
        <w:rPr>
          <w:rFonts w:ascii="Times New Roman" w:hAnsi="Times New Roman" w:cs="Times New Roman"/>
          <w:sz w:val="22"/>
          <w:szCs w:val="22"/>
        </w:rPr>
      </w:pPr>
    </w:p>
    <w:tbl>
      <w:tblPr>
        <w:tblStyle w:val="TableNormal"/>
        <w:tblW w:w="0" w:type="auto"/>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2887"/>
        <w:gridCol w:w="1935"/>
      </w:tblGrid>
      <w:tr w:rsidR="00694016" w:rsidRPr="009B6A9B" w14:paraId="6EBA5A5C" w14:textId="77777777" w:rsidTr="006341D5">
        <w:trPr>
          <w:trHeight w:val="899"/>
        </w:trPr>
        <w:tc>
          <w:tcPr>
            <w:tcW w:w="2410" w:type="dxa"/>
            <w:shd w:val="clear" w:color="auto" w:fill="E0E0E0"/>
          </w:tcPr>
          <w:p w14:paraId="6BA4653F" w14:textId="77777777" w:rsidR="00694016" w:rsidRPr="009B6A9B" w:rsidRDefault="00694016" w:rsidP="00694016">
            <w:pPr>
              <w:pStyle w:val="TableParagraph"/>
              <w:spacing w:line="300" w:lineRule="exact"/>
              <w:ind w:left="148" w:right="139"/>
              <w:jc w:val="center"/>
              <w:rPr>
                <w:rFonts w:ascii="Times New Roman" w:hAnsi="Times New Roman" w:cs="Times New Roman"/>
                <w:b/>
              </w:rPr>
            </w:pPr>
            <w:r w:rsidRPr="009B6A9B">
              <w:rPr>
                <w:rFonts w:ascii="Times New Roman" w:hAnsi="Times New Roman" w:cs="Times New Roman"/>
                <w:b/>
              </w:rPr>
              <w:t>Centro</w:t>
            </w:r>
            <w:r w:rsidRPr="009B6A9B">
              <w:rPr>
                <w:rFonts w:ascii="Times New Roman" w:hAnsi="Times New Roman" w:cs="Times New Roman"/>
                <w:b/>
                <w:spacing w:val="-4"/>
              </w:rPr>
              <w:t xml:space="preserve"> </w:t>
            </w:r>
            <w:r w:rsidRPr="009B6A9B">
              <w:rPr>
                <w:rFonts w:ascii="Times New Roman" w:hAnsi="Times New Roman" w:cs="Times New Roman"/>
                <w:b/>
              </w:rPr>
              <w:t>per</w:t>
            </w:r>
            <w:r w:rsidRPr="009B6A9B">
              <w:rPr>
                <w:rFonts w:ascii="Times New Roman" w:hAnsi="Times New Roman" w:cs="Times New Roman"/>
                <w:b/>
                <w:spacing w:val="-4"/>
              </w:rPr>
              <w:t xml:space="preserve"> </w:t>
            </w:r>
            <w:proofErr w:type="spellStart"/>
            <w:r w:rsidRPr="009B6A9B">
              <w:rPr>
                <w:rFonts w:ascii="Times New Roman" w:hAnsi="Times New Roman" w:cs="Times New Roman"/>
                <w:b/>
              </w:rPr>
              <w:t>l’impiego</w:t>
            </w:r>
            <w:proofErr w:type="spellEnd"/>
            <w:r w:rsidRPr="009B6A9B">
              <w:rPr>
                <w:rFonts w:ascii="Times New Roman" w:hAnsi="Times New Roman" w:cs="Times New Roman"/>
                <w:b/>
                <w:spacing w:val="-5"/>
              </w:rPr>
              <w:t xml:space="preserve"> </w:t>
            </w:r>
            <w:r w:rsidRPr="009B6A9B">
              <w:rPr>
                <w:rFonts w:ascii="Times New Roman" w:hAnsi="Times New Roman" w:cs="Times New Roman"/>
                <w:b/>
              </w:rPr>
              <w:t>–</w:t>
            </w:r>
            <w:r w:rsidRPr="009B6A9B">
              <w:rPr>
                <w:rFonts w:ascii="Times New Roman" w:hAnsi="Times New Roman" w:cs="Times New Roman"/>
                <w:b/>
                <w:spacing w:val="-53"/>
              </w:rPr>
              <w:t xml:space="preserve"> </w:t>
            </w:r>
            <w:proofErr w:type="spellStart"/>
            <w:r w:rsidRPr="009B6A9B">
              <w:rPr>
                <w:rFonts w:ascii="Times New Roman" w:hAnsi="Times New Roman" w:cs="Times New Roman"/>
                <w:b/>
              </w:rPr>
              <w:t>ufficio</w:t>
            </w:r>
            <w:proofErr w:type="spellEnd"/>
            <w:r w:rsidRPr="009B6A9B">
              <w:rPr>
                <w:rFonts w:ascii="Times New Roman" w:hAnsi="Times New Roman" w:cs="Times New Roman"/>
                <w:b/>
              </w:rPr>
              <w:t xml:space="preserve"> </w:t>
            </w:r>
            <w:proofErr w:type="spellStart"/>
            <w:r w:rsidRPr="009B6A9B">
              <w:rPr>
                <w:rFonts w:ascii="Times New Roman" w:hAnsi="Times New Roman" w:cs="Times New Roman"/>
                <w:b/>
              </w:rPr>
              <w:t>collocamento</w:t>
            </w:r>
            <w:proofErr w:type="spellEnd"/>
            <w:r w:rsidRPr="009B6A9B">
              <w:rPr>
                <w:rFonts w:ascii="Times New Roman" w:hAnsi="Times New Roman" w:cs="Times New Roman"/>
                <w:b/>
                <w:spacing w:val="1"/>
              </w:rPr>
              <w:t xml:space="preserve"> </w:t>
            </w:r>
            <w:proofErr w:type="spellStart"/>
            <w:r w:rsidRPr="009B6A9B">
              <w:rPr>
                <w:rFonts w:ascii="Times New Roman" w:hAnsi="Times New Roman" w:cs="Times New Roman"/>
                <w:b/>
              </w:rPr>
              <w:t>mirato</w:t>
            </w:r>
            <w:proofErr w:type="spellEnd"/>
          </w:p>
        </w:tc>
        <w:tc>
          <w:tcPr>
            <w:tcW w:w="2887" w:type="dxa"/>
            <w:shd w:val="clear" w:color="auto" w:fill="E0E0E0"/>
          </w:tcPr>
          <w:p w14:paraId="1CCD1D99" w14:textId="77777777" w:rsidR="00694016" w:rsidRPr="009B6A9B" w:rsidRDefault="00694016" w:rsidP="00694016">
            <w:pPr>
              <w:pStyle w:val="TableParagraph"/>
              <w:spacing w:before="69" w:line="312" w:lineRule="auto"/>
              <w:ind w:left="940" w:right="930"/>
              <w:jc w:val="center"/>
              <w:rPr>
                <w:rFonts w:ascii="Times New Roman" w:hAnsi="Times New Roman" w:cs="Times New Roman"/>
                <w:b/>
              </w:rPr>
            </w:pPr>
            <w:proofErr w:type="spellStart"/>
            <w:r w:rsidRPr="009B6A9B">
              <w:rPr>
                <w:rFonts w:ascii="Times New Roman" w:hAnsi="Times New Roman" w:cs="Times New Roman"/>
                <w:b/>
                <w:spacing w:val="-1"/>
              </w:rPr>
              <w:t>Indirizzo</w:t>
            </w:r>
            <w:proofErr w:type="spellEnd"/>
            <w:r w:rsidRPr="009B6A9B">
              <w:rPr>
                <w:rFonts w:ascii="Times New Roman" w:hAnsi="Times New Roman" w:cs="Times New Roman"/>
                <w:b/>
                <w:spacing w:val="-53"/>
              </w:rPr>
              <w:t xml:space="preserve"> </w:t>
            </w:r>
            <w:r w:rsidRPr="009B6A9B">
              <w:rPr>
                <w:rFonts w:ascii="Times New Roman" w:hAnsi="Times New Roman" w:cs="Times New Roman"/>
                <w:b/>
              </w:rPr>
              <w:t>PEC</w:t>
            </w:r>
          </w:p>
        </w:tc>
        <w:tc>
          <w:tcPr>
            <w:tcW w:w="1935" w:type="dxa"/>
            <w:shd w:val="clear" w:color="auto" w:fill="E0E0E0"/>
          </w:tcPr>
          <w:p w14:paraId="03F525DE" w14:textId="77777777" w:rsidR="00694016" w:rsidRPr="009B6A9B" w:rsidRDefault="00694016" w:rsidP="00694016">
            <w:pPr>
              <w:pStyle w:val="TableParagraph"/>
              <w:spacing w:before="69"/>
              <w:ind w:left="663"/>
              <w:rPr>
                <w:rFonts w:ascii="Times New Roman" w:hAnsi="Times New Roman" w:cs="Times New Roman"/>
                <w:b/>
              </w:rPr>
            </w:pPr>
            <w:proofErr w:type="spellStart"/>
            <w:r w:rsidRPr="009B6A9B">
              <w:rPr>
                <w:rFonts w:ascii="Times New Roman" w:hAnsi="Times New Roman" w:cs="Times New Roman"/>
                <w:b/>
              </w:rPr>
              <w:t>Comune</w:t>
            </w:r>
            <w:proofErr w:type="spellEnd"/>
          </w:p>
        </w:tc>
      </w:tr>
      <w:tr w:rsidR="00694016" w:rsidRPr="009B6A9B" w14:paraId="0F538FE5" w14:textId="77777777" w:rsidTr="006341D5">
        <w:trPr>
          <w:trHeight w:val="599"/>
        </w:trPr>
        <w:tc>
          <w:tcPr>
            <w:tcW w:w="2410" w:type="dxa"/>
          </w:tcPr>
          <w:p w14:paraId="7E297BC5" w14:textId="77777777" w:rsidR="00694016" w:rsidRPr="009B6A9B" w:rsidRDefault="00694016" w:rsidP="00694016">
            <w:pPr>
              <w:pStyle w:val="TableParagraph"/>
              <w:rPr>
                <w:rFonts w:ascii="Times New Roman" w:hAnsi="Times New Roman" w:cs="Times New Roman"/>
              </w:rPr>
            </w:pPr>
          </w:p>
        </w:tc>
        <w:tc>
          <w:tcPr>
            <w:tcW w:w="2887" w:type="dxa"/>
          </w:tcPr>
          <w:p w14:paraId="187E3A9E" w14:textId="77777777" w:rsidR="00694016" w:rsidRPr="009B6A9B" w:rsidRDefault="00694016" w:rsidP="00694016">
            <w:pPr>
              <w:pStyle w:val="TableParagraph"/>
              <w:rPr>
                <w:rFonts w:ascii="Times New Roman" w:hAnsi="Times New Roman" w:cs="Times New Roman"/>
              </w:rPr>
            </w:pPr>
          </w:p>
        </w:tc>
        <w:tc>
          <w:tcPr>
            <w:tcW w:w="1935" w:type="dxa"/>
          </w:tcPr>
          <w:p w14:paraId="3D9B713A" w14:textId="77777777" w:rsidR="00694016" w:rsidRPr="009B6A9B" w:rsidRDefault="00694016" w:rsidP="00694016">
            <w:pPr>
              <w:pStyle w:val="TableParagraph"/>
              <w:rPr>
                <w:rFonts w:ascii="Times New Roman" w:hAnsi="Times New Roman" w:cs="Times New Roman"/>
              </w:rPr>
            </w:pPr>
          </w:p>
        </w:tc>
      </w:tr>
    </w:tbl>
    <w:p w14:paraId="13C40528" w14:textId="77777777" w:rsidR="00694016" w:rsidRPr="009B6A9B" w:rsidRDefault="00694016" w:rsidP="00694016">
      <w:pPr>
        <w:pStyle w:val="Corpotesto"/>
        <w:widowControl w:val="0"/>
        <w:rPr>
          <w:sz w:val="22"/>
          <w:szCs w:val="22"/>
        </w:rPr>
      </w:pPr>
    </w:p>
    <w:p w14:paraId="62069583" w14:textId="77777777" w:rsidR="00694016" w:rsidRPr="009B6A9B" w:rsidRDefault="00694016" w:rsidP="00694016">
      <w:pPr>
        <w:pStyle w:val="Corpotesto"/>
        <w:widowControl w:val="0"/>
        <w:ind w:left="943"/>
        <w:rPr>
          <w:sz w:val="22"/>
          <w:szCs w:val="22"/>
        </w:rPr>
      </w:pPr>
      <w:r w:rsidRPr="009B6A9B">
        <w:rPr>
          <w:sz w:val="22"/>
          <w:szCs w:val="22"/>
        </w:rPr>
        <w:t>ovvero</w:t>
      </w:r>
      <w:r w:rsidRPr="009B6A9B">
        <w:rPr>
          <w:spacing w:val="57"/>
          <w:sz w:val="22"/>
          <w:szCs w:val="22"/>
        </w:rPr>
        <w:t xml:space="preserve"> </w:t>
      </w:r>
      <w:r w:rsidRPr="009B6A9B">
        <w:rPr>
          <w:sz w:val="22"/>
          <w:szCs w:val="22"/>
        </w:rPr>
        <w:t>specifica   le   ragioni</w:t>
      </w:r>
      <w:r w:rsidRPr="009B6A9B">
        <w:rPr>
          <w:spacing w:val="110"/>
          <w:sz w:val="22"/>
          <w:szCs w:val="22"/>
        </w:rPr>
        <w:t xml:space="preserve"> </w:t>
      </w:r>
      <w:r w:rsidRPr="009B6A9B">
        <w:rPr>
          <w:sz w:val="22"/>
          <w:szCs w:val="22"/>
        </w:rPr>
        <w:t xml:space="preserve">per  </w:t>
      </w:r>
      <w:r w:rsidRPr="009B6A9B">
        <w:rPr>
          <w:spacing w:val="1"/>
          <w:sz w:val="22"/>
          <w:szCs w:val="22"/>
        </w:rPr>
        <w:t xml:space="preserve"> </w:t>
      </w:r>
      <w:r w:rsidRPr="009B6A9B">
        <w:rPr>
          <w:sz w:val="22"/>
          <w:szCs w:val="22"/>
        </w:rPr>
        <w:t>cui</w:t>
      </w:r>
      <w:r w:rsidRPr="009B6A9B">
        <w:rPr>
          <w:spacing w:val="110"/>
          <w:sz w:val="22"/>
          <w:szCs w:val="22"/>
        </w:rPr>
        <w:t xml:space="preserve"> </w:t>
      </w:r>
      <w:r w:rsidRPr="009B6A9B">
        <w:rPr>
          <w:sz w:val="22"/>
          <w:szCs w:val="22"/>
        </w:rPr>
        <w:t xml:space="preserve">non  </w:t>
      </w:r>
      <w:r w:rsidRPr="009B6A9B">
        <w:rPr>
          <w:spacing w:val="3"/>
          <w:sz w:val="22"/>
          <w:szCs w:val="22"/>
        </w:rPr>
        <w:t xml:space="preserve"> </w:t>
      </w:r>
      <w:r w:rsidRPr="009B6A9B">
        <w:rPr>
          <w:sz w:val="22"/>
          <w:szCs w:val="22"/>
        </w:rPr>
        <w:t xml:space="preserve">è   tenuto   al  </w:t>
      </w:r>
      <w:r w:rsidRPr="009B6A9B">
        <w:rPr>
          <w:spacing w:val="1"/>
          <w:sz w:val="22"/>
          <w:szCs w:val="22"/>
        </w:rPr>
        <w:t xml:space="preserve"> </w:t>
      </w:r>
      <w:r w:rsidRPr="009B6A9B">
        <w:rPr>
          <w:sz w:val="22"/>
          <w:szCs w:val="22"/>
        </w:rPr>
        <w:t>predetto   obbligo</w:t>
      </w:r>
    </w:p>
    <w:p w14:paraId="31A2B575" w14:textId="77777777" w:rsidR="00694016" w:rsidRPr="009B6A9B" w:rsidRDefault="00694016" w:rsidP="00694016">
      <w:pPr>
        <w:pStyle w:val="Corpotesto"/>
        <w:widowControl w:val="0"/>
        <w:tabs>
          <w:tab w:val="left" w:pos="3278"/>
          <w:tab w:val="left" w:pos="5726"/>
          <w:tab w:val="left" w:pos="7840"/>
        </w:tabs>
        <w:ind w:left="943"/>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p>
    <w:p w14:paraId="4A180E70" w14:textId="77777777" w:rsidR="00694016" w:rsidRPr="009B6A9B" w:rsidRDefault="00694016" w:rsidP="00694016">
      <w:pPr>
        <w:pStyle w:val="Corpotesto"/>
        <w:widowControl w:val="0"/>
        <w:tabs>
          <w:tab w:val="left" w:pos="3278"/>
          <w:tab w:val="left" w:pos="5726"/>
          <w:tab w:val="left" w:pos="7840"/>
        </w:tabs>
        <w:spacing w:before="1"/>
        <w:ind w:left="943"/>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p>
    <w:p w14:paraId="17EEBCBA" w14:textId="77777777" w:rsidR="00694016" w:rsidRPr="009B6A9B" w:rsidRDefault="00694016" w:rsidP="00694016">
      <w:pPr>
        <w:pStyle w:val="Corpotesto"/>
        <w:widowControl w:val="0"/>
        <w:spacing w:before="1"/>
        <w:rPr>
          <w:sz w:val="22"/>
          <w:szCs w:val="22"/>
        </w:rPr>
      </w:pPr>
    </w:p>
    <w:p w14:paraId="3CCADD79" w14:textId="260D6E2D" w:rsidR="00694016" w:rsidRPr="009B6A9B" w:rsidRDefault="00694016" w:rsidP="00AE7194">
      <w:pPr>
        <w:pStyle w:val="Paragrafoelenco"/>
        <w:widowControl w:val="0"/>
        <w:numPr>
          <w:ilvl w:val="0"/>
          <w:numId w:val="12"/>
        </w:numPr>
        <w:tabs>
          <w:tab w:val="left" w:pos="1011"/>
        </w:tabs>
        <w:autoSpaceDE w:val="0"/>
        <w:autoSpaceDN w:val="0"/>
        <w:spacing w:line="312" w:lineRule="auto"/>
        <w:ind w:right="571"/>
        <w:rPr>
          <w:rFonts w:ascii="Times New Roman" w:hAnsi="Times New Roman" w:cs="Times New Roman"/>
          <w:sz w:val="22"/>
          <w:szCs w:val="22"/>
        </w:rPr>
      </w:pPr>
      <w:r w:rsidRPr="009B6A9B">
        <w:rPr>
          <w:rFonts w:ascii="Times New Roman" w:hAnsi="Times New Roman" w:cs="Times New Roman"/>
          <w:sz w:val="22"/>
          <w:szCs w:val="22"/>
        </w:rPr>
        <w:t>(</w:t>
      </w:r>
      <w:r w:rsidRPr="009B6A9B">
        <w:rPr>
          <w:rFonts w:ascii="Times New Roman" w:hAnsi="Times New Roman" w:cs="Times New Roman"/>
          <w:i/>
          <w:iCs/>
          <w:sz w:val="22"/>
          <w:szCs w:val="22"/>
        </w:rPr>
        <w:t>se</w:t>
      </w:r>
      <w:r w:rsidRPr="009B6A9B">
        <w:rPr>
          <w:rFonts w:ascii="Times New Roman" w:hAnsi="Times New Roman" w:cs="Times New Roman"/>
          <w:i/>
          <w:iCs/>
          <w:spacing w:val="1"/>
          <w:sz w:val="22"/>
          <w:szCs w:val="22"/>
        </w:rPr>
        <w:t xml:space="preserve"> </w:t>
      </w:r>
      <w:r w:rsidRPr="009B6A9B">
        <w:rPr>
          <w:rFonts w:ascii="Times New Roman" w:hAnsi="Times New Roman" w:cs="Times New Roman"/>
          <w:i/>
          <w:iCs/>
          <w:sz w:val="22"/>
          <w:szCs w:val="22"/>
        </w:rPr>
        <w:t>ricorre</w:t>
      </w:r>
      <w:r w:rsidRPr="009B6A9B">
        <w:rPr>
          <w:rFonts w:ascii="Times New Roman" w:hAnsi="Times New Roman" w:cs="Times New Roman"/>
          <w:i/>
          <w:iCs/>
          <w:spacing w:val="1"/>
          <w:sz w:val="22"/>
          <w:szCs w:val="22"/>
        </w:rPr>
        <w:t xml:space="preserve"> </w:t>
      </w:r>
      <w:r w:rsidRPr="009B6A9B">
        <w:rPr>
          <w:rFonts w:ascii="Times New Roman" w:hAnsi="Times New Roman" w:cs="Times New Roman"/>
          <w:i/>
          <w:iCs/>
          <w:sz w:val="22"/>
          <w:szCs w:val="22"/>
        </w:rPr>
        <w:t>il</w:t>
      </w:r>
      <w:r w:rsidRPr="009B6A9B">
        <w:rPr>
          <w:rFonts w:ascii="Times New Roman" w:hAnsi="Times New Roman" w:cs="Times New Roman"/>
          <w:i/>
          <w:iCs/>
          <w:spacing w:val="1"/>
          <w:sz w:val="22"/>
          <w:szCs w:val="22"/>
        </w:rPr>
        <w:t xml:space="preserve"> </w:t>
      </w:r>
      <w:r w:rsidRPr="009B6A9B">
        <w:rPr>
          <w:rFonts w:ascii="Times New Roman" w:hAnsi="Times New Roman" w:cs="Times New Roman"/>
          <w:i/>
          <w:iCs/>
          <w:sz w:val="22"/>
          <w:szCs w:val="22"/>
        </w:rPr>
        <w:t>caso</w:t>
      </w:r>
      <w:r w:rsidRPr="009B6A9B">
        <w:rPr>
          <w:rFonts w:ascii="Times New Roman" w:hAnsi="Times New Roman" w:cs="Times New Roman"/>
          <w:sz w:val="22"/>
          <w:szCs w:val="22"/>
        </w:rPr>
        <w:t>)</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che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depositerà</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stazione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appaltante,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prima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sottoscrizione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contratto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d’appalto,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seguenti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contratti continuativi di cooperazione (art. 119, comma 3 lett. d), d.lgs. 36/2023)</w:t>
      </w:r>
      <w:r w:rsidR="00D9524A" w:rsidRPr="009B6A9B">
        <w:rPr>
          <w:rFonts w:ascii="Times New Roman" w:hAnsi="Times New Roman" w:cs="Times New Roman"/>
          <w:sz w:val="22"/>
          <w:szCs w:val="22"/>
        </w:rPr>
        <w:t xml:space="preserve">, così come di seguito elencati: </w:t>
      </w:r>
    </w:p>
    <w:p w14:paraId="4D9F43BF" w14:textId="77777777" w:rsidR="00694016" w:rsidRPr="009B6A9B" w:rsidRDefault="00694016" w:rsidP="00694016">
      <w:pPr>
        <w:pStyle w:val="Corpotesto"/>
        <w:widowControl w:val="0"/>
        <w:tabs>
          <w:tab w:val="left" w:pos="3345"/>
          <w:tab w:val="left" w:pos="5793"/>
          <w:tab w:val="left" w:pos="7907"/>
        </w:tabs>
        <w:spacing w:before="3"/>
        <w:ind w:left="1010"/>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p>
    <w:p w14:paraId="71F6D997" w14:textId="77777777" w:rsidR="00694016" w:rsidRPr="009B6A9B" w:rsidRDefault="00694016" w:rsidP="00694016">
      <w:pPr>
        <w:pStyle w:val="Corpotesto"/>
        <w:widowControl w:val="0"/>
        <w:tabs>
          <w:tab w:val="left" w:pos="3345"/>
          <w:tab w:val="left" w:pos="5793"/>
          <w:tab w:val="left" w:pos="7574"/>
        </w:tabs>
        <w:spacing w:before="70"/>
        <w:ind w:left="1010"/>
        <w:rPr>
          <w:sz w:val="22"/>
          <w:szCs w:val="22"/>
        </w:rPr>
      </w:pPr>
      <w:r w:rsidRPr="009B6A9B">
        <w:rPr>
          <w:w w:val="99"/>
          <w:sz w:val="22"/>
          <w:szCs w:val="22"/>
          <w:u w:val="single"/>
        </w:rPr>
        <w:t xml:space="preserve"> </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z w:val="22"/>
          <w:szCs w:val="22"/>
          <w:u w:val="single"/>
        </w:rPr>
        <w:tab/>
      </w:r>
      <w:r w:rsidRPr="009B6A9B">
        <w:rPr>
          <w:sz w:val="22"/>
          <w:szCs w:val="22"/>
        </w:rPr>
        <w:t>_</w:t>
      </w:r>
      <w:r w:rsidRPr="009B6A9B">
        <w:rPr>
          <w:spacing w:val="-2"/>
          <w:sz w:val="22"/>
          <w:szCs w:val="22"/>
        </w:rPr>
        <w:t xml:space="preserve"> </w:t>
      </w:r>
      <w:r w:rsidRPr="009B6A9B">
        <w:rPr>
          <w:sz w:val="22"/>
          <w:szCs w:val="22"/>
        </w:rPr>
        <w:t>;</w:t>
      </w:r>
    </w:p>
    <w:p w14:paraId="7AF5D227" w14:textId="3CBF19B2"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che non vi è stata mediazione o altra opera di terzi per</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l’affidamento de</w:t>
      </w:r>
      <w:r w:rsidR="00AE7194" w:rsidRPr="009B6A9B">
        <w:rPr>
          <w:rFonts w:ascii="Times New Roman" w:hAnsi="Times New Roman" w:cs="Times New Roman"/>
          <w:sz w:val="22"/>
          <w:szCs w:val="22"/>
        </w:rPr>
        <w:t xml:space="preserve">l </w:t>
      </w:r>
      <w:r w:rsidRPr="009B6A9B">
        <w:rPr>
          <w:rFonts w:ascii="Times New Roman" w:hAnsi="Times New Roman" w:cs="Times New Roman"/>
          <w:sz w:val="22"/>
          <w:szCs w:val="22"/>
        </w:rPr>
        <w:t>lavoro;</w:t>
      </w:r>
    </w:p>
    <w:p w14:paraId="719F4D39" w14:textId="77777777" w:rsidR="00C9069C" w:rsidRPr="009B6A9B" w:rsidRDefault="00C9069C" w:rsidP="00C9069C">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504205BB" w14:textId="1D068300"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di</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aver</w:t>
      </w:r>
      <w:r w:rsidRPr="009B6A9B">
        <w:rPr>
          <w:rFonts w:ascii="Times New Roman" w:hAnsi="Times New Roman" w:cs="Times New Roman"/>
          <w:spacing w:val="11"/>
          <w:sz w:val="22"/>
          <w:szCs w:val="22"/>
        </w:rPr>
        <w:t xml:space="preserve"> </w:t>
      </w:r>
      <w:r w:rsidRPr="009B6A9B">
        <w:rPr>
          <w:rFonts w:ascii="Times New Roman" w:hAnsi="Times New Roman" w:cs="Times New Roman"/>
          <w:sz w:val="22"/>
          <w:szCs w:val="22"/>
        </w:rPr>
        <w:t>corrisposto</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né</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promesso</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9"/>
          <w:sz w:val="22"/>
          <w:szCs w:val="22"/>
        </w:rPr>
        <w:t xml:space="preserve"> </w:t>
      </w:r>
      <w:r w:rsidRPr="009B6A9B">
        <w:rPr>
          <w:rFonts w:ascii="Times New Roman" w:hAnsi="Times New Roman" w:cs="Times New Roman"/>
          <w:sz w:val="22"/>
          <w:szCs w:val="22"/>
        </w:rPr>
        <w:t>corrispondere</w:t>
      </w:r>
      <w:r w:rsidRPr="009B6A9B">
        <w:rPr>
          <w:rFonts w:ascii="Times New Roman" w:hAnsi="Times New Roman" w:cs="Times New Roman"/>
          <w:spacing w:val="12"/>
          <w:sz w:val="22"/>
          <w:szCs w:val="22"/>
        </w:rPr>
        <w:t xml:space="preserve"> </w:t>
      </w:r>
      <w:r w:rsidRPr="009B6A9B">
        <w:rPr>
          <w:rFonts w:ascii="Times New Roman" w:hAnsi="Times New Roman" w:cs="Times New Roman"/>
          <w:sz w:val="22"/>
          <w:szCs w:val="22"/>
        </w:rPr>
        <w:t>ad</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alcuno,</w:t>
      </w:r>
      <w:r w:rsidRPr="009B6A9B">
        <w:rPr>
          <w:rFonts w:ascii="Times New Roman" w:hAnsi="Times New Roman" w:cs="Times New Roman"/>
          <w:spacing w:val="10"/>
          <w:sz w:val="22"/>
          <w:szCs w:val="22"/>
        </w:rPr>
        <w:t xml:space="preserve"> </w:t>
      </w:r>
      <w:r w:rsidRPr="009B6A9B">
        <w:rPr>
          <w:rFonts w:ascii="Times New Roman" w:hAnsi="Times New Roman" w:cs="Times New Roman"/>
          <w:sz w:val="22"/>
          <w:szCs w:val="22"/>
        </w:rPr>
        <w:t>direttamente</w:t>
      </w:r>
      <w:r w:rsidR="007277CA" w:rsidRPr="009B6A9B">
        <w:rPr>
          <w:rFonts w:ascii="Times New Roman" w:hAnsi="Times New Roman" w:cs="Times New Roman"/>
          <w:sz w:val="22"/>
          <w:szCs w:val="22"/>
        </w:rPr>
        <w:t xml:space="preserve"> </w:t>
      </w:r>
      <w:r w:rsidRPr="009B6A9B">
        <w:rPr>
          <w:rFonts w:ascii="Times New Roman" w:hAnsi="Times New Roman" w:cs="Times New Roman"/>
          <w:spacing w:val="-53"/>
          <w:sz w:val="22"/>
          <w:szCs w:val="22"/>
        </w:rPr>
        <w:t xml:space="preserve"> </w:t>
      </w:r>
      <w:r w:rsidRPr="009B6A9B">
        <w:rPr>
          <w:rFonts w:ascii="Times New Roman" w:hAnsi="Times New Roman" w:cs="Times New Roman"/>
          <w:sz w:val="22"/>
          <w:szCs w:val="22"/>
        </w:rPr>
        <w:t>o attraverso terzi, ivi comprese le imprese collegate o controllate, somme 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 xml:space="preserve">denaro o </w:t>
      </w:r>
      <w:proofErr w:type="spellStart"/>
      <w:r w:rsidRPr="009B6A9B">
        <w:rPr>
          <w:rFonts w:ascii="Times New Roman" w:hAnsi="Times New Roman" w:cs="Times New Roman"/>
          <w:sz w:val="22"/>
          <w:szCs w:val="22"/>
        </w:rPr>
        <w:t>altra</w:t>
      </w:r>
      <w:proofErr w:type="spellEnd"/>
      <w:r w:rsidRPr="009B6A9B">
        <w:rPr>
          <w:rFonts w:ascii="Times New Roman" w:hAnsi="Times New Roman" w:cs="Times New Roman"/>
          <w:sz w:val="22"/>
          <w:szCs w:val="22"/>
        </w:rPr>
        <w:t xml:space="preserve"> utilità a titolo di intermediazione o simili, comunque volte 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facilitare l’affidamento</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del</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lavoro;</w:t>
      </w:r>
    </w:p>
    <w:p w14:paraId="0FE2B4F9" w14:textId="77777777" w:rsidR="00C9069C" w:rsidRPr="009B6A9B" w:rsidRDefault="00C9069C" w:rsidP="00C9069C">
      <w:pPr>
        <w:pStyle w:val="Paragrafoelenco"/>
        <w:rPr>
          <w:rFonts w:ascii="Times New Roman" w:hAnsi="Times New Roman" w:cs="Times New Roman"/>
          <w:sz w:val="22"/>
          <w:szCs w:val="22"/>
        </w:rPr>
      </w:pPr>
    </w:p>
    <w:p w14:paraId="4745D796" w14:textId="05B341DD"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che si obbliga a non versare ad alcuno, a nessun titolo, somme di danaro 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altr</w:t>
      </w:r>
      <w:r w:rsidR="009B6A9B">
        <w:rPr>
          <w:rFonts w:ascii="Times New Roman" w:hAnsi="Times New Roman" w:cs="Times New Roman"/>
          <w:sz w:val="22"/>
          <w:szCs w:val="22"/>
        </w:rPr>
        <w:t>e</w:t>
      </w:r>
      <w:r w:rsidRPr="009B6A9B">
        <w:rPr>
          <w:rFonts w:ascii="Times New Roman" w:hAnsi="Times New Roman" w:cs="Times New Roman"/>
          <w:sz w:val="22"/>
          <w:szCs w:val="22"/>
        </w:rPr>
        <w:t xml:space="preserve"> utilità finalizzate a facilitare e/o a rendere meno onerosa l’esecuzione e/o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la gestione dell’eventuale contratto rispetto agli obblighi con esso assunti, né 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compiere</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azioni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comunque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volte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agli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stessi</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fini;</w:t>
      </w:r>
    </w:p>
    <w:p w14:paraId="5D6C7819" w14:textId="77777777" w:rsidR="00C9069C" w:rsidRPr="009B6A9B" w:rsidRDefault="00C9069C" w:rsidP="00C9069C">
      <w:pPr>
        <w:pStyle w:val="Paragrafoelenco"/>
        <w:rPr>
          <w:rFonts w:ascii="Times New Roman" w:hAnsi="Times New Roman" w:cs="Times New Roman"/>
          <w:sz w:val="22"/>
          <w:szCs w:val="22"/>
        </w:rPr>
      </w:pPr>
    </w:p>
    <w:p w14:paraId="5EAFE570" w14:textId="2913459F" w:rsidR="00C9069C" w:rsidRPr="009B6A9B" w:rsidRDefault="0069401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con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riferimento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alla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presente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procedura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avere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in</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corso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né</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di aver</w:t>
      </w:r>
      <w:r w:rsidR="007277CA" w:rsidRPr="009B6A9B">
        <w:rPr>
          <w:rFonts w:ascii="Times New Roman" w:hAnsi="Times New Roman" w:cs="Times New Roman"/>
          <w:sz w:val="22"/>
          <w:szCs w:val="22"/>
        </w:rPr>
        <w:t xml:space="preserve"> praticato </w:t>
      </w:r>
      <w:r w:rsidRPr="009B6A9B">
        <w:rPr>
          <w:rFonts w:ascii="Times New Roman" w:hAnsi="Times New Roman" w:cs="Times New Roman"/>
          <w:sz w:val="22"/>
          <w:szCs w:val="22"/>
        </w:rPr>
        <w:t>intese e/o pratiche restrittive della concorrenza e del mercato vietate</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ai sensi della normativa vigente e che l’offerta è stata predisposta nel pieno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rispetto</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della</w:t>
      </w:r>
      <w:r w:rsidRPr="009B6A9B">
        <w:rPr>
          <w:rFonts w:ascii="Times New Roman" w:hAnsi="Times New Roman" w:cs="Times New Roman"/>
          <w:spacing w:val="-2"/>
          <w:sz w:val="22"/>
          <w:szCs w:val="22"/>
        </w:rPr>
        <w:t xml:space="preserve"> </w:t>
      </w:r>
      <w:r w:rsidRPr="009B6A9B">
        <w:rPr>
          <w:rFonts w:ascii="Times New Roman" w:hAnsi="Times New Roman" w:cs="Times New Roman"/>
          <w:sz w:val="22"/>
          <w:szCs w:val="22"/>
        </w:rPr>
        <w:t>predetta</w:t>
      </w:r>
      <w:r w:rsidRPr="009B6A9B">
        <w:rPr>
          <w:rFonts w:ascii="Times New Roman" w:hAnsi="Times New Roman" w:cs="Times New Roman"/>
          <w:spacing w:val="1"/>
          <w:sz w:val="22"/>
          <w:szCs w:val="22"/>
        </w:rPr>
        <w:t xml:space="preserve"> </w:t>
      </w:r>
      <w:r w:rsidRPr="009B6A9B">
        <w:rPr>
          <w:rFonts w:ascii="Times New Roman" w:hAnsi="Times New Roman" w:cs="Times New Roman"/>
          <w:sz w:val="22"/>
          <w:szCs w:val="22"/>
        </w:rPr>
        <w:t>normativa;</w:t>
      </w:r>
    </w:p>
    <w:p w14:paraId="1D01D028" w14:textId="77777777" w:rsidR="00C9069C" w:rsidRPr="009B6A9B" w:rsidRDefault="00C9069C" w:rsidP="00C9069C">
      <w:pPr>
        <w:pStyle w:val="Paragrafoelenco"/>
        <w:rPr>
          <w:rFonts w:ascii="Times New Roman" w:hAnsi="Times New Roman" w:cs="Times New Roman"/>
          <w:sz w:val="22"/>
          <w:szCs w:val="22"/>
        </w:rPr>
      </w:pPr>
    </w:p>
    <w:p w14:paraId="0F2BAFAD" w14:textId="77777777" w:rsidR="009E6B79" w:rsidRPr="009B6A9B" w:rsidRDefault="001C4FF4" w:rsidP="00AE7194">
      <w:pPr>
        <w:pStyle w:val="Paragrafoelenco"/>
        <w:numPr>
          <w:ilvl w:val="0"/>
          <w:numId w:val="12"/>
        </w:numPr>
        <w:autoSpaceDE w:val="0"/>
        <w:autoSpaceDN w:val="0"/>
        <w:adjustRightInd w:val="0"/>
        <w:ind w:right="566"/>
        <w:rPr>
          <w:rFonts w:ascii="Times New Roman" w:hAnsi="Times New Roman" w:cs="Times New Roman"/>
          <w:sz w:val="22"/>
          <w:szCs w:val="22"/>
        </w:rPr>
      </w:pPr>
      <w:r w:rsidRPr="009B6A9B">
        <w:rPr>
          <w:rFonts w:ascii="Times New Roman" w:hAnsi="Times New Roman" w:cs="Times New Roman"/>
          <w:sz w:val="22"/>
          <w:szCs w:val="22"/>
        </w:rPr>
        <w:t xml:space="preserve">di essere in regola con quanto previsto dal </w:t>
      </w:r>
      <w:proofErr w:type="spellStart"/>
      <w:r w:rsidRPr="009B6A9B">
        <w:rPr>
          <w:rFonts w:ascii="Times New Roman" w:hAnsi="Times New Roman" w:cs="Times New Roman"/>
          <w:sz w:val="22"/>
          <w:szCs w:val="22"/>
        </w:rPr>
        <w:t>D.Lgs</w:t>
      </w:r>
      <w:proofErr w:type="spellEnd"/>
      <w:r w:rsidRPr="009B6A9B">
        <w:rPr>
          <w:rFonts w:ascii="Times New Roman" w:hAnsi="Times New Roman" w:cs="Times New Roman"/>
          <w:sz w:val="22"/>
          <w:szCs w:val="22"/>
        </w:rPr>
        <w:t xml:space="preserve"> 81/2008 e </w:t>
      </w:r>
      <w:proofErr w:type="spellStart"/>
      <w:r w:rsidRPr="009B6A9B">
        <w:rPr>
          <w:rFonts w:ascii="Times New Roman" w:hAnsi="Times New Roman" w:cs="Times New Roman"/>
          <w:sz w:val="22"/>
          <w:szCs w:val="22"/>
        </w:rPr>
        <w:t>ss.mm.ii</w:t>
      </w:r>
      <w:proofErr w:type="spellEnd"/>
      <w:r w:rsidRPr="009B6A9B">
        <w:rPr>
          <w:rFonts w:ascii="Times New Roman" w:hAnsi="Times New Roman" w:cs="Times New Roman"/>
          <w:sz w:val="22"/>
          <w:szCs w:val="22"/>
        </w:rPr>
        <w:t>. e di impegnarsi all’integrale osservanza delle disposizioni in materia di salute e sicurezza nei luoghi di lavoro di cui al D.lgs. 81/2008 e quindi ad adottare tutti i necessari accorgimenti tecnici ed organizzativi diretti a garantire la sicurezza sul lavoro dei propri dipendenti e di tutti coloro che dovessero collaborare a qualsiasi titolo nonché dei fruitori del servizio oggetto dell’appalto;</w:t>
      </w:r>
    </w:p>
    <w:p w14:paraId="19FF398C" w14:textId="77777777" w:rsidR="009E6B79" w:rsidRPr="009B6A9B" w:rsidRDefault="009E6B79" w:rsidP="009E6B79">
      <w:pPr>
        <w:pStyle w:val="Paragrafoelenco"/>
        <w:ind w:right="566"/>
        <w:rPr>
          <w:rFonts w:ascii="Times New Roman" w:hAnsi="Times New Roman" w:cs="Times New Roman"/>
          <w:sz w:val="22"/>
          <w:szCs w:val="22"/>
        </w:rPr>
      </w:pPr>
    </w:p>
    <w:p w14:paraId="78CBDFAF" w14:textId="76E7B3A6" w:rsidR="00065E66" w:rsidRPr="009B6A9B" w:rsidRDefault="00065E6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di obbligarsi, nell’esecuzione dell’appalto, a rispettare le disposizioni contenute nel codice di comportamento dell’Autorità di Sistema Portuale del Mare Adriatico Centrale adottato con DELIBERA COMMISSARIALE N. 2/2022, tenuto conto che la violazione degli obblighi di comportamento comporterà per l’Amministrazione la facoltà di risolvere il contratto, qualora in ragione della gravità o della reiterazione, la stessa sia ritenuta grave;</w:t>
      </w:r>
    </w:p>
    <w:p w14:paraId="40512F4A" w14:textId="062F34F3" w:rsidR="00065E66" w:rsidRPr="009B6A9B" w:rsidRDefault="00065E6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lastRenderedPageBreak/>
        <w:t>di essere in regola e di rispettare, nonché di aver valutato e tenuto in debita considerazione i costi derivanti dall’obbligo di rispettare le norme di cui al D.lgs. n. 81/2008 e tutta la normativa vigente in materia di sicurezza e igiene del lavoro;</w:t>
      </w:r>
    </w:p>
    <w:p w14:paraId="643D93ED" w14:textId="6F94954F" w:rsidR="00065E66" w:rsidRPr="009B6A9B" w:rsidRDefault="00065E66" w:rsidP="00AE7194">
      <w:pPr>
        <w:pStyle w:val="Paragrafoelenco"/>
        <w:widowControl w:val="0"/>
        <w:numPr>
          <w:ilvl w:val="0"/>
          <w:numId w:val="12"/>
        </w:numPr>
        <w:tabs>
          <w:tab w:val="left" w:pos="1011"/>
        </w:tabs>
        <w:autoSpaceDE w:val="0"/>
        <w:autoSpaceDN w:val="0"/>
        <w:spacing w:before="190" w:line="312" w:lineRule="auto"/>
        <w:ind w:right="571"/>
        <w:rPr>
          <w:rFonts w:ascii="Times New Roman" w:hAnsi="Times New Roman" w:cs="Times New Roman"/>
          <w:sz w:val="22"/>
          <w:szCs w:val="22"/>
        </w:rPr>
      </w:pPr>
      <w:r w:rsidRPr="009B6A9B">
        <w:rPr>
          <w:rFonts w:ascii="Times New Roman" w:hAnsi="Times New Roman" w:cs="Times New Roman"/>
          <w:sz w:val="22"/>
          <w:szCs w:val="22"/>
        </w:rPr>
        <w:t xml:space="preserve">di impegnarsi ad assumere, a pena di nullità del contratto, gli obblighi di tracciabilità dei flussi finanziari previsti dall’art. 3 della Legge n. 136 del 13 agosto 2010 e </w:t>
      </w:r>
      <w:proofErr w:type="spellStart"/>
      <w:r w:rsidRPr="009B6A9B">
        <w:rPr>
          <w:rFonts w:ascii="Times New Roman" w:hAnsi="Times New Roman" w:cs="Times New Roman"/>
          <w:sz w:val="22"/>
          <w:szCs w:val="22"/>
        </w:rPr>
        <w:t>s.m.i.</w:t>
      </w:r>
      <w:proofErr w:type="spellEnd"/>
      <w:r w:rsidRPr="009B6A9B">
        <w:rPr>
          <w:rFonts w:ascii="Times New Roman" w:hAnsi="Times New Roman" w:cs="Times New Roman"/>
          <w:sz w:val="22"/>
          <w:szCs w:val="22"/>
        </w:rPr>
        <w:t xml:space="preserve"> nonché a adempiere tali obblighi nelle modalità, nei tempi e con le conseguenze ivi previste;</w:t>
      </w:r>
    </w:p>
    <w:p w14:paraId="2F64B521" w14:textId="1CA0DE29"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di avere preso visione ed essere a conoscenza del contenuto del Piano Triennale di Prevenzione della Corruzione della Stazione Appaltante pubblicato sul sito internet della Stazione Appaltante sezione Amministrazione Trasparente;  </w:t>
      </w:r>
    </w:p>
    <w:p w14:paraId="355EA490" w14:textId="69302426"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di autorizzare, ai sensi dell’art. 29 e 90 del D.lgs. 36/2023, l'Amministrazione Aggiudicatrice all'utilizzo della PEC indicata in fase di registrazione alla piattaforma per l'invio di ogni comunicazione inerente </w:t>
      </w:r>
      <w:r w:rsidR="001C4FF4" w:rsidRPr="009B6A9B">
        <w:rPr>
          <w:rFonts w:ascii="Times New Roman" w:hAnsi="Times New Roman" w:cs="Times New Roman"/>
          <w:sz w:val="22"/>
          <w:szCs w:val="22"/>
          <w:lang w:eastAsia="ar-SA"/>
        </w:rPr>
        <w:t>al</w:t>
      </w:r>
      <w:r w:rsidRPr="009B6A9B">
        <w:rPr>
          <w:rFonts w:ascii="Times New Roman" w:hAnsi="Times New Roman" w:cs="Times New Roman"/>
          <w:sz w:val="22"/>
          <w:szCs w:val="22"/>
          <w:lang w:eastAsia="ar-SA"/>
        </w:rPr>
        <w:t>la procedura di gara in oggetto;</w:t>
      </w:r>
    </w:p>
    <w:p w14:paraId="46E01546" w14:textId="3D84D393" w:rsidR="00D83774" w:rsidRPr="009B6A9B" w:rsidRDefault="00D83774"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che l’operatore economico è a conoscenza delle seguenti relazioni di parentela e/o affinità, coniugio, stabile convivenza, interessenza di natura economica tra i titolari, gli institori, gli amministratori, i soci e i dipendenti dell’Impresa stessa e i dirigenti e dipendenti della stazione appaltante:    </w:t>
      </w:r>
    </w:p>
    <w:p w14:paraId="1D9CF739"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 ;</w:t>
      </w:r>
    </w:p>
    <w:p w14:paraId="29C5028D"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_______________ ; </w:t>
      </w:r>
    </w:p>
    <w:p w14:paraId="05FFA196"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_______________ ;</w:t>
      </w:r>
    </w:p>
    <w:p w14:paraId="3AE69A1C"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_______________ ;</w:t>
      </w:r>
    </w:p>
    <w:p w14:paraId="3BB2FADD" w14:textId="77777777"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 xml:space="preserve">_______________  ; </w:t>
      </w:r>
    </w:p>
    <w:p w14:paraId="731D6939" w14:textId="0A664540" w:rsidR="00D83774" w:rsidRPr="009B6A9B" w:rsidRDefault="00D83774" w:rsidP="00D83774">
      <w:pPr>
        <w:pStyle w:val="Paragrafoelenco"/>
        <w:widowControl w:val="0"/>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w:t>
      </w:r>
      <w:r w:rsidRPr="009B6A9B">
        <w:rPr>
          <w:rFonts w:ascii="Times New Roman" w:hAnsi="Times New Roman" w:cs="Times New Roman"/>
          <w:i/>
          <w:iCs/>
          <w:sz w:val="22"/>
          <w:szCs w:val="22"/>
          <w:lang w:eastAsia="ar-SA"/>
        </w:rPr>
        <w:t xml:space="preserve">A tal fine, sono equiparati ai dipendenti della Stazione Appaltante le persone impiegate dalla Stazione Appaltante con contratti di lavoro a tempo determinato o autonomo o altre forme di collaborazione. Qualora sussistano tali rapporti, specificare natura e soggetti interessati. Qualora tali rapporti sussistano nei confronti di dipendenti dell’Impresa, specificare settore di appartenenza del dipendente e relative qualifiche/mansioni. Si precisa che la dichiarazione di cui al presente punto non attiene di per </w:t>
      </w:r>
      <w:proofErr w:type="spellStart"/>
      <w:r w:rsidRPr="009B6A9B">
        <w:rPr>
          <w:rFonts w:ascii="Times New Roman" w:hAnsi="Times New Roman" w:cs="Times New Roman"/>
          <w:i/>
          <w:iCs/>
          <w:sz w:val="22"/>
          <w:szCs w:val="22"/>
          <w:lang w:eastAsia="ar-SA"/>
        </w:rPr>
        <w:t>sè</w:t>
      </w:r>
      <w:proofErr w:type="spellEnd"/>
      <w:r w:rsidRPr="009B6A9B">
        <w:rPr>
          <w:rFonts w:ascii="Times New Roman" w:hAnsi="Times New Roman" w:cs="Times New Roman"/>
          <w:i/>
          <w:iCs/>
          <w:sz w:val="22"/>
          <w:szCs w:val="22"/>
          <w:lang w:eastAsia="ar-SA"/>
        </w:rPr>
        <w:t xml:space="preserve"> a cause di esclusione dalla procedura o a divieti di stipula contrattuale, fatto salvo il disposto dell’art. 95, comma 1 lettera b) del d. lgs n. 36/2023. La dichiarazione è finalizzata ad individuare potenziali conflitti di interesse, affinché la stazione appaltante possa attivare le necessarie misure di gestione e di monitoraggio anche ai sensi della normativa anticorruzione e dell’art. 16 del d.lgs. n. 36/2023)</w:t>
      </w:r>
      <w:r w:rsidRPr="009B6A9B">
        <w:rPr>
          <w:rFonts w:ascii="Times New Roman" w:hAnsi="Times New Roman" w:cs="Times New Roman"/>
          <w:sz w:val="22"/>
          <w:szCs w:val="22"/>
          <w:lang w:eastAsia="ar-SA"/>
        </w:rPr>
        <w:t xml:space="preserve">;  </w:t>
      </w:r>
    </w:p>
    <w:p w14:paraId="5EDD1C3D" w14:textId="13E92AD8"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sz w:val="22"/>
          <w:szCs w:val="22"/>
          <w:lang w:eastAsia="ar-SA"/>
        </w:rPr>
        <w:t>di aver preso visione e di accettare il trattamento dei dati personali attestando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 e di avere letto e compreso l’informativa ex art.13 Regolamento Ue 679/2016 in e l’informativa ex art.13 Regolamento Ue 679/2013 in calce al disciplinare;</w:t>
      </w:r>
    </w:p>
    <w:p w14:paraId="45857F91" w14:textId="3582D820" w:rsidR="00065E66" w:rsidRPr="009B6A9B" w:rsidRDefault="00065E66" w:rsidP="00AE7194">
      <w:pPr>
        <w:pStyle w:val="Paragrafoelenco"/>
        <w:widowControl w:val="0"/>
        <w:numPr>
          <w:ilvl w:val="0"/>
          <w:numId w:val="12"/>
        </w:numPr>
        <w:spacing w:after="200" w:line="276" w:lineRule="auto"/>
        <w:rPr>
          <w:rFonts w:ascii="Times New Roman" w:hAnsi="Times New Roman" w:cs="Times New Roman"/>
          <w:sz w:val="22"/>
          <w:szCs w:val="22"/>
          <w:lang w:eastAsia="ar-SA"/>
        </w:rPr>
      </w:pPr>
      <w:r w:rsidRPr="009B6A9B">
        <w:rPr>
          <w:rFonts w:ascii="Times New Roman" w:hAnsi="Times New Roman" w:cs="Times New Roman"/>
          <w:color w:val="000000"/>
          <w:sz w:val="22"/>
          <w:szCs w:val="22"/>
          <w:lang w:eastAsia="ar-SA"/>
        </w:rPr>
        <w:t xml:space="preserve">di </w:t>
      </w:r>
      <w:r w:rsidRPr="009B6A9B">
        <w:rPr>
          <w:rFonts w:ascii="Times New Roman" w:hAnsi="Times New Roman" w:cs="Times New Roman"/>
          <w:sz w:val="22"/>
          <w:szCs w:val="22"/>
          <w:lang w:eastAsia="ar-SA"/>
        </w:rPr>
        <w:t>voler subappaltare, nel rispetto dei limiti di legge le seguenti prestazioni e attività</w:t>
      </w:r>
      <w:r w:rsidR="00AE7194" w:rsidRPr="009B6A9B">
        <w:rPr>
          <w:rFonts w:ascii="Times New Roman" w:hAnsi="Times New Roman" w:cs="Times New Roman"/>
          <w:sz w:val="22"/>
          <w:szCs w:val="22"/>
          <w:lang w:eastAsia="ar-SA"/>
        </w:rPr>
        <w:t xml:space="preserve"> così come di seguito dettagliatamente riportate</w:t>
      </w:r>
      <w:r w:rsidRPr="009B6A9B">
        <w:rPr>
          <w:rFonts w:ascii="Times New Roman" w:hAnsi="Times New Roman" w:cs="Times New Roman"/>
          <w:sz w:val="22"/>
          <w:szCs w:val="22"/>
          <w:lang w:eastAsia="ar-SA"/>
        </w:rPr>
        <w:t xml:space="preserve">: </w:t>
      </w:r>
    </w:p>
    <w:p w14:paraId="2D7BA994" w14:textId="77777777" w:rsidR="00065E66" w:rsidRPr="009B6A9B" w:rsidRDefault="00065E66" w:rsidP="00065E66">
      <w:pPr>
        <w:widowControl w:val="0"/>
        <w:spacing w:after="200" w:line="276" w:lineRule="auto"/>
        <w:ind w:left="360"/>
        <w:rPr>
          <w:rFonts w:ascii="Times New Roman" w:hAnsi="Times New Roman" w:cs="Times New Roman"/>
          <w:sz w:val="22"/>
          <w:szCs w:val="22"/>
          <w:lang w:eastAsia="ar-SA"/>
        </w:rPr>
      </w:pPr>
      <w:r w:rsidRPr="009B6A9B">
        <w:rPr>
          <w:rFonts w:ascii="Times New Roman" w:hAnsi="Times New Roman" w:cs="Times New Roman"/>
          <w:sz w:val="22"/>
          <w:szCs w:val="22"/>
          <w:lang w:eastAsia="ar-SA"/>
        </w:rPr>
        <w:t>________________________________________________________________________________________________________________________________________________________________</w:t>
      </w:r>
    </w:p>
    <w:p w14:paraId="3349C058" w14:textId="77777777" w:rsidR="00065E66" w:rsidRPr="009B6A9B" w:rsidRDefault="00065E66" w:rsidP="00065E66">
      <w:pPr>
        <w:pStyle w:val="Paragrafoelenco"/>
        <w:widowControl w:val="0"/>
        <w:tabs>
          <w:tab w:val="left" w:pos="1011"/>
        </w:tabs>
        <w:autoSpaceDE w:val="0"/>
        <w:autoSpaceDN w:val="0"/>
        <w:spacing w:before="190" w:line="312" w:lineRule="auto"/>
        <w:ind w:right="571"/>
        <w:rPr>
          <w:rFonts w:ascii="Times New Roman" w:hAnsi="Times New Roman" w:cs="Times New Roman"/>
          <w:sz w:val="22"/>
          <w:szCs w:val="22"/>
        </w:rPr>
      </w:pPr>
    </w:p>
    <w:p w14:paraId="37651C31" w14:textId="77777777" w:rsidR="00694016" w:rsidRPr="009B6A9B" w:rsidRDefault="00694016" w:rsidP="00694016">
      <w:pPr>
        <w:pStyle w:val="Corpotesto"/>
        <w:widowControl w:val="0"/>
        <w:rPr>
          <w:sz w:val="22"/>
          <w:szCs w:val="22"/>
        </w:rPr>
      </w:pPr>
    </w:p>
    <w:p w14:paraId="3CF75ADE" w14:textId="77777777" w:rsidR="00694016" w:rsidRPr="009B6A9B" w:rsidRDefault="00694016" w:rsidP="00694016">
      <w:pPr>
        <w:pStyle w:val="Corpotesto"/>
        <w:widowControl w:val="0"/>
        <w:tabs>
          <w:tab w:val="left" w:pos="4820"/>
        </w:tabs>
        <w:spacing w:before="174"/>
        <w:ind w:left="463"/>
        <w:rPr>
          <w:sz w:val="22"/>
          <w:szCs w:val="22"/>
        </w:rPr>
      </w:pPr>
      <w:r w:rsidRPr="009B6A9B">
        <w:rPr>
          <w:sz w:val="22"/>
          <w:szCs w:val="22"/>
        </w:rPr>
        <w:lastRenderedPageBreak/>
        <w:t>Data_</w:t>
      </w:r>
      <w:r w:rsidRPr="009B6A9B">
        <w:rPr>
          <w:sz w:val="22"/>
          <w:szCs w:val="22"/>
          <w:u w:val="single"/>
        </w:rPr>
        <w:t xml:space="preserve"> </w:t>
      </w:r>
      <w:r w:rsidRPr="009B6A9B">
        <w:rPr>
          <w:sz w:val="22"/>
          <w:szCs w:val="22"/>
          <w:u w:val="single"/>
        </w:rPr>
        <w:tab/>
      </w:r>
    </w:p>
    <w:p w14:paraId="7865D308" w14:textId="77777777" w:rsidR="00694016" w:rsidRPr="009B6A9B" w:rsidRDefault="00694016" w:rsidP="00694016">
      <w:pPr>
        <w:pStyle w:val="Corpotesto"/>
        <w:widowControl w:val="0"/>
        <w:spacing w:before="7"/>
        <w:rPr>
          <w:sz w:val="22"/>
          <w:szCs w:val="22"/>
        </w:rPr>
      </w:pPr>
    </w:p>
    <w:p w14:paraId="755DD8AF" w14:textId="77777777" w:rsidR="00694016" w:rsidRPr="009B6A9B" w:rsidRDefault="00694016" w:rsidP="00694016">
      <w:pPr>
        <w:pStyle w:val="Titolo2"/>
        <w:keepNext w:val="0"/>
        <w:widowControl w:val="0"/>
        <w:spacing w:before="93"/>
        <w:ind w:left="3128"/>
        <w:jc w:val="center"/>
        <w:rPr>
          <w:rFonts w:ascii="Times New Roman" w:hAnsi="Times New Roman"/>
          <w:sz w:val="22"/>
          <w:szCs w:val="22"/>
        </w:rPr>
      </w:pPr>
      <w:r w:rsidRPr="009B6A9B">
        <w:rPr>
          <w:rFonts w:ascii="Times New Roman" w:hAnsi="Times New Roman"/>
          <w:sz w:val="22"/>
          <w:szCs w:val="22"/>
        </w:rPr>
        <w:t>Il</w:t>
      </w:r>
      <w:r w:rsidRPr="009B6A9B">
        <w:rPr>
          <w:rFonts w:ascii="Times New Roman" w:hAnsi="Times New Roman"/>
          <w:spacing w:val="-8"/>
          <w:sz w:val="22"/>
          <w:szCs w:val="22"/>
        </w:rPr>
        <w:t xml:space="preserve"> </w:t>
      </w:r>
      <w:r w:rsidRPr="009B6A9B">
        <w:rPr>
          <w:rFonts w:ascii="Times New Roman" w:hAnsi="Times New Roman"/>
          <w:sz w:val="22"/>
          <w:szCs w:val="22"/>
        </w:rPr>
        <w:t>Legale</w:t>
      </w:r>
      <w:r w:rsidRPr="009B6A9B">
        <w:rPr>
          <w:rFonts w:ascii="Times New Roman" w:hAnsi="Times New Roman"/>
          <w:spacing w:val="-7"/>
          <w:sz w:val="22"/>
          <w:szCs w:val="22"/>
        </w:rPr>
        <w:t xml:space="preserve"> </w:t>
      </w:r>
      <w:r w:rsidRPr="009B6A9B">
        <w:rPr>
          <w:rFonts w:ascii="Times New Roman" w:hAnsi="Times New Roman"/>
          <w:sz w:val="22"/>
          <w:szCs w:val="22"/>
        </w:rPr>
        <w:t>Rappresentante/Procuratore</w:t>
      </w:r>
    </w:p>
    <w:p w14:paraId="2C4E984D" w14:textId="77777777" w:rsidR="00694016" w:rsidRPr="009B6A9B" w:rsidRDefault="00694016" w:rsidP="00694016">
      <w:pPr>
        <w:pStyle w:val="Corpotesto"/>
        <w:widowControl w:val="0"/>
        <w:tabs>
          <w:tab w:val="left" w:pos="5463"/>
          <w:tab w:val="left" w:pos="7286"/>
        </w:tabs>
        <w:spacing w:before="70"/>
        <w:ind w:left="3128"/>
        <w:jc w:val="center"/>
        <w:rPr>
          <w:sz w:val="22"/>
          <w:szCs w:val="22"/>
        </w:rPr>
      </w:pPr>
      <w:r w:rsidRPr="009B6A9B">
        <w:rPr>
          <w:w w:val="99"/>
          <w:sz w:val="22"/>
          <w:szCs w:val="22"/>
          <w:u w:val="single"/>
        </w:rPr>
        <w:t xml:space="preserve"> </w:t>
      </w:r>
      <w:r w:rsidRPr="009B6A9B">
        <w:rPr>
          <w:sz w:val="22"/>
          <w:szCs w:val="22"/>
          <w:u w:val="single"/>
        </w:rPr>
        <w:tab/>
      </w:r>
      <w:r w:rsidRPr="009B6A9B">
        <w:rPr>
          <w:b/>
          <w:i/>
          <w:sz w:val="22"/>
          <w:szCs w:val="22"/>
        </w:rPr>
        <w:t>_</w:t>
      </w:r>
      <w:r w:rsidRPr="009B6A9B">
        <w:rPr>
          <w:sz w:val="22"/>
          <w:szCs w:val="22"/>
          <w:u w:val="single"/>
        </w:rPr>
        <w:t xml:space="preserve"> </w:t>
      </w:r>
      <w:r w:rsidRPr="009B6A9B">
        <w:rPr>
          <w:sz w:val="22"/>
          <w:szCs w:val="22"/>
          <w:u w:val="single"/>
        </w:rPr>
        <w:tab/>
      </w:r>
    </w:p>
    <w:p w14:paraId="5E359D02" w14:textId="77777777" w:rsidR="00694016" w:rsidRPr="009B6A9B" w:rsidRDefault="00694016" w:rsidP="00694016">
      <w:pPr>
        <w:widowControl w:val="0"/>
        <w:spacing w:before="70" w:line="312" w:lineRule="auto"/>
        <w:ind w:left="3888" w:firstLine="595"/>
        <w:rPr>
          <w:rFonts w:ascii="Times New Roman" w:hAnsi="Times New Roman" w:cs="Times New Roman"/>
          <w:i/>
          <w:sz w:val="22"/>
          <w:szCs w:val="22"/>
        </w:rPr>
      </w:pPr>
      <w:r w:rsidRPr="009B6A9B">
        <w:rPr>
          <w:rFonts w:ascii="Times New Roman" w:hAnsi="Times New Roman" w:cs="Times New Roman"/>
          <w:i/>
          <w:sz w:val="22"/>
          <w:szCs w:val="22"/>
        </w:rPr>
        <w:t>(Documento informatico sottoscritto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digitalmente</w:t>
      </w:r>
      <w:r w:rsidRPr="009B6A9B">
        <w:rPr>
          <w:rFonts w:ascii="Times New Roman" w:hAnsi="Times New Roman" w:cs="Times New Roman"/>
          <w:i/>
          <w:spacing w:val="-6"/>
          <w:sz w:val="22"/>
          <w:szCs w:val="22"/>
        </w:rPr>
        <w:t xml:space="preserve"> </w:t>
      </w:r>
      <w:r w:rsidRPr="009B6A9B">
        <w:rPr>
          <w:rFonts w:ascii="Times New Roman" w:hAnsi="Times New Roman" w:cs="Times New Roman"/>
          <w:i/>
          <w:sz w:val="22"/>
          <w:szCs w:val="22"/>
        </w:rPr>
        <w:t>ai</w:t>
      </w:r>
      <w:r w:rsidRPr="009B6A9B">
        <w:rPr>
          <w:rFonts w:ascii="Times New Roman" w:hAnsi="Times New Roman" w:cs="Times New Roman"/>
          <w:i/>
          <w:spacing w:val="-7"/>
          <w:sz w:val="22"/>
          <w:szCs w:val="22"/>
        </w:rPr>
        <w:t xml:space="preserve"> </w:t>
      </w:r>
      <w:r w:rsidRPr="009B6A9B">
        <w:rPr>
          <w:rFonts w:ascii="Times New Roman" w:hAnsi="Times New Roman" w:cs="Times New Roman"/>
          <w:i/>
          <w:sz w:val="22"/>
          <w:szCs w:val="22"/>
        </w:rPr>
        <w:t>sensi</w:t>
      </w:r>
      <w:r w:rsidRPr="009B6A9B">
        <w:rPr>
          <w:rFonts w:ascii="Times New Roman" w:hAnsi="Times New Roman" w:cs="Times New Roman"/>
          <w:i/>
          <w:spacing w:val="-6"/>
          <w:sz w:val="22"/>
          <w:szCs w:val="22"/>
        </w:rPr>
        <w:t xml:space="preserve"> </w:t>
      </w:r>
      <w:r w:rsidRPr="009B6A9B">
        <w:rPr>
          <w:rFonts w:ascii="Times New Roman" w:hAnsi="Times New Roman" w:cs="Times New Roman"/>
          <w:i/>
          <w:sz w:val="22"/>
          <w:szCs w:val="22"/>
        </w:rPr>
        <w:t>del</w:t>
      </w:r>
      <w:r w:rsidRPr="009B6A9B">
        <w:rPr>
          <w:rFonts w:ascii="Times New Roman" w:hAnsi="Times New Roman" w:cs="Times New Roman"/>
          <w:i/>
          <w:spacing w:val="-7"/>
          <w:sz w:val="22"/>
          <w:szCs w:val="22"/>
        </w:rPr>
        <w:t xml:space="preserve"> </w:t>
      </w:r>
      <w:r w:rsidRPr="009B6A9B">
        <w:rPr>
          <w:rFonts w:ascii="Times New Roman" w:hAnsi="Times New Roman" w:cs="Times New Roman"/>
          <w:i/>
          <w:sz w:val="22"/>
          <w:szCs w:val="22"/>
        </w:rPr>
        <w:t>testo</w:t>
      </w:r>
      <w:r w:rsidRPr="009B6A9B">
        <w:rPr>
          <w:rFonts w:ascii="Times New Roman" w:hAnsi="Times New Roman" w:cs="Times New Roman"/>
          <w:i/>
          <w:spacing w:val="-8"/>
          <w:sz w:val="22"/>
          <w:szCs w:val="22"/>
        </w:rPr>
        <w:t xml:space="preserve"> </w:t>
      </w:r>
      <w:r w:rsidRPr="009B6A9B">
        <w:rPr>
          <w:rFonts w:ascii="Times New Roman" w:hAnsi="Times New Roman" w:cs="Times New Roman"/>
          <w:i/>
          <w:sz w:val="22"/>
          <w:szCs w:val="22"/>
        </w:rPr>
        <w:t>unico</w:t>
      </w:r>
      <w:r w:rsidRPr="009B6A9B">
        <w:rPr>
          <w:rFonts w:ascii="Times New Roman" w:hAnsi="Times New Roman" w:cs="Times New Roman"/>
          <w:i/>
          <w:spacing w:val="-9"/>
          <w:sz w:val="22"/>
          <w:szCs w:val="22"/>
        </w:rPr>
        <w:t xml:space="preserve"> </w:t>
      </w:r>
      <w:r w:rsidRPr="009B6A9B">
        <w:rPr>
          <w:rFonts w:ascii="Times New Roman" w:hAnsi="Times New Roman" w:cs="Times New Roman"/>
          <w:i/>
          <w:sz w:val="22"/>
          <w:szCs w:val="22"/>
        </w:rPr>
        <w:t>D.P.R.</w:t>
      </w:r>
      <w:r w:rsidRPr="009B6A9B">
        <w:rPr>
          <w:rFonts w:ascii="Times New Roman" w:hAnsi="Times New Roman" w:cs="Times New Roman"/>
          <w:i/>
          <w:spacing w:val="-5"/>
          <w:sz w:val="22"/>
          <w:szCs w:val="22"/>
        </w:rPr>
        <w:t xml:space="preserve"> </w:t>
      </w:r>
      <w:r w:rsidRPr="009B6A9B">
        <w:rPr>
          <w:rFonts w:ascii="Times New Roman" w:hAnsi="Times New Roman" w:cs="Times New Roman"/>
          <w:i/>
          <w:sz w:val="22"/>
          <w:szCs w:val="22"/>
        </w:rPr>
        <w:t>28</w:t>
      </w:r>
    </w:p>
    <w:p w14:paraId="49D54A2A" w14:textId="77777777" w:rsidR="00694016" w:rsidRPr="009B6A9B" w:rsidRDefault="00694016" w:rsidP="00694016">
      <w:pPr>
        <w:widowControl w:val="0"/>
        <w:spacing w:before="2"/>
        <w:ind w:left="3936" w:right="709"/>
        <w:jc w:val="center"/>
        <w:rPr>
          <w:rFonts w:ascii="Times New Roman" w:hAnsi="Times New Roman" w:cs="Times New Roman"/>
          <w:i/>
          <w:sz w:val="22"/>
          <w:szCs w:val="22"/>
        </w:rPr>
      </w:pPr>
      <w:r w:rsidRPr="009B6A9B">
        <w:rPr>
          <w:rFonts w:ascii="Times New Roman" w:hAnsi="Times New Roman" w:cs="Times New Roman"/>
          <w:i/>
          <w:sz w:val="22"/>
          <w:szCs w:val="22"/>
        </w:rPr>
        <w:t>dicembre</w:t>
      </w:r>
      <w:r w:rsidRPr="009B6A9B">
        <w:rPr>
          <w:rFonts w:ascii="Times New Roman" w:hAnsi="Times New Roman" w:cs="Times New Roman"/>
          <w:i/>
          <w:spacing w:val="-4"/>
          <w:sz w:val="22"/>
          <w:szCs w:val="22"/>
        </w:rPr>
        <w:t xml:space="preserve"> </w:t>
      </w:r>
      <w:r w:rsidRPr="009B6A9B">
        <w:rPr>
          <w:rFonts w:ascii="Times New Roman" w:hAnsi="Times New Roman" w:cs="Times New Roman"/>
          <w:i/>
          <w:sz w:val="22"/>
          <w:szCs w:val="22"/>
        </w:rPr>
        <w:t>2000,</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w:t>
      </w:r>
      <w:r w:rsidRPr="009B6A9B">
        <w:rPr>
          <w:rFonts w:ascii="Times New Roman" w:hAnsi="Times New Roman" w:cs="Times New Roman"/>
          <w:i/>
          <w:spacing w:val="52"/>
          <w:sz w:val="22"/>
          <w:szCs w:val="22"/>
        </w:rPr>
        <w:t xml:space="preserve"> </w:t>
      </w:r>
      <w:r w:rsidRPr="009B6A9B">
        <w:rPr>
          <w:rFonts w:ascii="Times New Roman" w:hAnsi="Times New Roman" w:cs="Times New Roman"/>
          <w:i/>
          <w:sz w:val="22"/>
          <w:szCs w:val="22"/>
        </w:rPr>
        <w:t>445,</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del</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D.lgs.</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7</w:t>
      </w:r>
      <w:r w:rsidRPr="009B6A9B">
        <w:rPr>
          <w:rFonts w:ascii="Times New Roman" w:hAnsi="Times New Roman" w:cs="Times New Roman"/>
          <w:i/>
          <w:spacing w:val="-3"/>
          <w:sz w:val="22"/>
          <w:szCs w:val="22"/>
        </w:rPr>
        <w:t xml:space="preserve"> </w:t>
      </w:r>
      <w:r w:rsidRPr="009B6A9B">
        <w:rPr>
          <w:rFonts w:ascii="Times New Roman" w:hAnsi="Times New Roman" w:cs="Times New Roman"/>
          <w:i/>
          <w:sz w:val="22"/>
          <w:szCs w:val="22"/>
        </w:rPr>
        <w:t>marzo</w:t>
      </w:r>
    </w:p>
    <w:p w14:paraId="168B1171" w14:textId="77777777" w:rsidR="00694016" w:rsidRPr="009B6A9B" w:rsidRDefault="00694016" w:rsidP="00694016">
      <w:pPr>
        <w:widowControl w:val="0"/>
        <w:spacing w:before="70"/>
        <w:ind w:left="3935" w:right="709"/>
        <w:jc w:val="center"/>
        <w:rPr>
          <w:rFonts w:ascii="Times New Roman" w:hAnsi="Times New Roman" w:cs="Times New Roman"/>
          <w:i/>
          <w:sz w:val="22"/>
          <w:szCs w:val="22"/>
        </w:rPr>
      </w:pPr>
      <w:r w:rsidRPr="009B6A9B">
        <w:rPr>
          <w:rFonts w:ascii="Times New Roman" w:hAnsi="Times New Roman" w:cs="Times New Roman"/>
          <w:i/>
          <w:sz w:val="22"/>
          <w:szCs w:val="22"/>
        </w:rPr>
        <w:t>2005,</w:t>
      </w:r>
      <w:r w:rsidRPr="009B6A9B">
        <w:rPr>
          <w:rFonts w:ascii="Times New Roman" w:hAnsi="Times New Roman" w:cs="Times New Roman"/>
          <w:i/>
          <w:spacing w:val="-3"/>
          <w:sz w:val="22"/>
          <w:szCs w:val="22"/>
        </w:rPr>
        <w:t xml:space="preserve"> </w:t>
      </w:r>
      <w:r w:rsidRPr="009B6A9B">
        <w:rPr>
          <w:rFonts w:ascii="Times New Roman" w:hAnsi="Times New Roman" w:cs="Times New Roman"/>
          <w:i/>
          <w:sz w:val="22"/>
          <w:szCs w:val="22"/>
        </w:rPr>
        <w:t>n.</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82</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e</w:t>
      </w:r>
      <w:r w:rsidRPr="009B6A9B">
        <w:rPr>
          <w:rFonts w:ascii="Times New Roman" w:hAnsi="Times New Roman" w:cs="Times New Roman"/>
          <w:i/>
          <w:spacing w:val="-4"/>
          <w:sz w:val="22"/>
          <w:szCs w:val="22"/>
        </w:rPr>
        <w:t xml:space="preserve"> </w:t>
      </w:r>
      <w:r w:rsidRPr="009B6A9B">
        <w:rPr>
          <w:rFonts w:ascii="Times New Roman" w:hAnsi="Times New Roman" w:cs="Times New Roman"/>
          <w:i/>
          <w:sz w:val="22"/>
          <w:szCs w:val="22"/>
        </w:rPr>
        <w:t>norme</w:t>
      </w:r>
      <w:r w:rsidRPr="009B6A9B">
        <w:rPr>
          <w:rFonts w:ascii="Times New Roman" w:hAnsi="Times New Roman" w:cs="Times New Roman"/>
          <w:i/>
          <w:spacing w:val="-4"/>
          <w:sz w:val="22"/>
          <w:szCs w:val="22"/>
        </w:rPr>
        <w:t xml:space="preserve"> </w:t>
      </w:r>
      <w:r w:rsidRPr="009B6A9B">
        <w:rPr>
          <w:rFonts w:ascii="Times New Roman" w:hAnsi="Times New Roman" w:cs="Times New Roman"/>
          <w:i/>
          <w:sz w:val="22"/>
          <w:szCs w:val="22"/>
        </w:rPr>
        <w:t>collegate)</w:t>
      </w:r>
    </w:p>
    <w:p w14:paraId="15FB96DD" w14:textId="77777777" w:rsidR="00694016" w:rsidRPr="009B6A9B" w:rsidRDefault="00694016" w:rsidP="00694016">
      <w:pPr>
        <w:widowControl w:val="0"/>
        <w:spacing w:before="64"/>
        <w:ind w:left="223"/>
        <w:rPr>
          <w:rFonts w:ascii="Times New Roman" w:hAnsi="Times New Roman" w:cs="Times New Roman"/>
          <w:b/>
          <w:i/>
          <w:sz w:val="22"/>
          <w:szCs w:val="22"/>
        </w:rPr>
      </w:pPr>
      <w:r w:rsidRPr="009B6A9B">
        <w:rPr>
          <w:rFonts w:ascii="Times New Roman" w:hAnsi="Times New Roman" w:cs="Times New Roman"/>
          <w:b/>
          <w:i/>
          <w:sz w:val="22"/>
          <w:szCs w:val="22"/>
        </w:rPr>
        <w:t>Modalità</w:t>
      </w:r>
      <w:r w:rsidRPr="009B6A9B">
        <w:rPr>
          <w:rFonts w:ascii="Times New Roman" w:hAnsi="Times New Roman" w:cs="Times New Roman"/>
          <w:b/>
          <w:i/>
          <w:spacing w:val="-1"/>
          <w:sz w:val="22"/>
          <w:szCs w:val="22"/>
        </w:rPr>
        <w:t xml:space="preserve"> </w:t>
      </w:r>
      <w:r w:rsidRPr="009B6A9B">
        <w:rPr>
          <w:rFonts w:ascii="Times New Roman" w:hAnsi="Times New Roman" w:cs="Times New Roman"/>
          <w:b/>
          <w:i/>
          <w:sz w:val="22"/>
          <w:szCs w:val="22"/>
        </w:rPr>
        <w:t>di</w:t>
      </w:r>
      <w:r w:rsidRPr="009B6A9B">
        <w:rPr>
          <w:rFonts w:ascii="Times New Roman" w:hAnsi="Times New Roman" w:cs="Times New Roman"/>
          <w:b/>
          <w:i/>
          <w:spacing w:val="-3"/>
          <w:sz w:val="22"/>
          <w:szCs w:val="22"/>
        </w:rPr>
        <w:t xml:space="preserve"> </w:t>
      </w:r>
      <w:r w:rsidRPr="009B6A9B">
        <w:rPr>
          <w:rFonts w:ascii="Times New Roman" w:hAnsi="Times New Roman" w:cs="Times New Roman"/>
          <w:b/>
          <w:i/>
          <w:sz w:val="22"/>
          <w:szCs w:val="22"/>
        </w:rPr>
        <w:t>sottoscrizione:</w:t>
      </w:r>
    </w:p>
    <w:p w14:paraId="6FD7608B" w14:textId="77777777" w:rsidR="00694016" w:rsidRPr="009B6A9B" w:rsidRDefault="00694016" w:rsidP="00694016">
      <w:pPr>
        <w:pStyle w:val="Corpotesto"/>
        <w:widowControl w:val="0"/>
        <w:rPr>
          <w:b/>
          <w:i/>
          <w:sz w:val="22"/>
          <w:szCs w:val="22"/>
        </w:rPr>
      </w:pPr>
    </w:p>
    <w:p w14:paraId="349FA08B" w14:textId="77777777" w:rsidR="00694016" w:rsidRPr="009B6A9B" w:rsidRDefault="00694016" w:rsidP="00694016">
      <w:pPr>
        <w:widowControl w:val="0"/>
        <w:ind w:left="223" w:right="536"/>
        <w:rPr>
          <w:rFonts w:ascii="Times New Roman" w:hAnsi="Times New Roman" w:cs="Times New Roman"/>
          <w:i/>
          <w:sz w:val="22"/>
          <w:szCs w:val="22"/>
        </w:rPr>
      </w:pPr>
      <w:r w:rsidRPr="009B6A9B">
        <w:rPr>
          <w:rFonts w:ascii="Times New Roman" w:hAnsi="Times New Roman" w:cs="Times New Roman"/>
          <w:i/>
          <w:sz w:val="22"/>
          <w:szCs w:val="22"/>
        </w:rPr>
        <w:t>La dichiarazione dovrà essere sottoscritta digitalmente dal rappresentante legale del soggetto concorrente</w:t>
      </w:r>
      <w:r w:rsidRPr="009B6A9B">
        <w:rPr>
          <w:rFonts w:ascii="Times New Roman" w:hAnsi="Times New Roman" w:cs="Times New Roman"/>
          <w:i/>
          <w:spacing w:val="-38"/>
          <w:sz w:val="22"/>
          <w:szCs w:val="22"/>
        </w:rPr>
        <w:t xml:space="preserve"> </w:t>
      </w:r>
      <w:r w:rsidRPr="009B6A9B">
        <w:rPr>
          <w:rFonts w:ascii="Times New Roman" w:hAnsi="Times New Roman" w:cs="Times New Roman"/>
          <w:i/>
          <w:sz w:val="22"/>
          <w:szCs w:val="22"/>
        </w:rPr>
        <w:t>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da</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altro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soggetto</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autorizzato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rappresentarlo.</w:t>
      </w:r>
    </w:p>
    <w:p w14:paraId="1FE6EBBA" w14:textId="77777777" w:rsidR="00694016" w:rsidRPr="009B6A9B" w:rsidRDefault="00694016" w:rsidP="00694016">
      <w:pPr>
        <w:widowControl w:val="0"/>
        <w:ind w:left="223"/>
        <w:rPr>
          <w:rFonts w:ascii="Times New Roman" w:hAnsi="Times New Roman" w:cs="Times New Roman"/>
          <w:b/>
          <w:i/>
          <w:sz w:val="22"/>
          <w:szCs w:val="22"/>
        </w:rPr>
      </w:pPr>
      <w:r w:rsidRPr="009B6A9B">
        <w:rPr>
          <w:rFonts w:ascii="Times New Roman" w:hAnsi="Times New Roman" w:cs="Times New Roman"/>
          <w:b/>
          <w:i/>
          <w:sz w:val="22"/>
          <w:szCs w:val="22"/>
        </w:rPr>
        <w:t>Nota bene:</w:t>
      </w:r>
    </w:p>
    <w:p w14:paraId="78EDF5CA" w14:textId="77777777" w:rsidR="00694016" w:rsidRPr="009B6A9B" w:rsidRDefault="00694016" w:rsidP="00AE7194">
      <w:pPr>
        <w:widowControl w:val="0"/>
        <w:spacing w:before="1"/>
        <w:ind w:left="223" w:right="536" w:hanging="1"/>
        <w:jc w:val="both"/>
        <w:rPr>
          <w:rFonts w:ascii="Times New Roman" w:hAnsi="Times New Roman" w:cs="Times New Roman"/>
          <w:i/>
          <w:sz w:val="22"/>
          <w:szCs w:val="22"/>
        </w:rPr>
      </w:pPr>
      <w:r w:rsidRPr="009B6A9B">
        <w:rPr>
          <w:rFonts w:ascii="Times New Roman" w:hAnsi="Times New Roman" w:cs="Times New Roman"/>
          <w:i/>
          <w:sz w:val="22"/>
          <w:szCs w:val="22"/>
        </w:rPr>
        <w:t>Al</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fine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evitare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la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presentazione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documentazione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irregolare 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incompleta,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s’invita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il</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concorrente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ad</w:t>
      </w:r>
      <w:r w:rsidRPr="009B6A9B">
        <w:rPr>
          <w:rFonts w:ascii="Times New Roman" w:hAnsi="Times New Roman" w:cs="Times New Roman"/>
          <w:i/>
          <w:spacing w:val="-38"/>
          <w:sz w:val="22"/>
          <w:szCs w:val="22"/>
        </w:rPr>
        <w:t xml:space="preserve"> </w:t>
      </w:r>
      <w:r w:rsidRPr="009B6A9B">
        <w:rPr>
          <w:rFonts w:ascii="Times New Roman" w:hAnsi="Times New Roman" w:cs="Times New Roman"/>
          <w:i/>
          <w:sz w:val="22"/>
          <w:szCs w:val="22"/>
        </w:rPr>
        <w:t>avvalersi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questo</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fac-simile per</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rendere le dichiarazioni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necessarie.</w:t>
      </w:r>
    </w:p>
    <w:p w14:paraId="582F9899" w14:textId="37944B58" w:rsidR="00694016" w:rsidRPr="009B6A9B" w:rsidRDefault="00694016" w:rsidP="00AE7194">
      <w:pPr>
        <w:widowControl w:val="0"/>
        <w:ind w:left="223" w:right="384"/>
        <w:jc w:val="both"/>
        <w:rPr>
          <w:rFonts w:ascii="Times New Roman" w:hAnsi="Times New Roman" w:cs="Times New Roman"/>
          <w:sz w:val="22"/>
          <w:szCs w:val="22"/>
        </w:rPr>
      </w:pPr>
      <w:r w:rsidRPr="009B6A9B">
        <w:rPr>
          <w:rFonts w:ascii="Times New Roman" w:hAnsi="Times New Roman" w:cs="Times New Roman"/>
          <w:i/>
          <w:sz w:val="22"/>
          <w:szCs w:val="22"/>
        </w:rPr>
        <w:t>Nel</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caso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in</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cui gli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spazi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da</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compilare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non</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fossero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sufficienti,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è</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possibile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allegare</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appositi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documenti</w:t>
      </w:r>
      <w:r w:rsidRPr="009B6A9B">
        <w:rPr>
          <w:rFonts w:ascii="Times New Roman" w:hAnsi="Times New Roman" w:cs="Times New Roman"/>
          <w:i/>
          <w:spacing w:val="-38"/>
          <w:sz w:val="22"/>
          <w:szCs w:val="22"/>
        </w:rPr>
        <w:t xml:space="preserve"> </w:t>
      </w:r>
      <w:r w:rsidRPr="009B6A9B">
        <w:rPr>
          <w:rFonts w:ascii="Times New Roman" w:hAnsi="Times New Roman" w:cs="Times New Roman"/>
          <w:i/>
          <w:sz w:val="22"/>
          <w:szCs w:val="22"/>
        </w:rPr>
        <w:t>integrativi,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numerandoli</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e/o</w:t>
      </w:r>
      <w:r w:rsidRPr="009B6A9B">
        <w:rPr>
          <w:rFonts w:ascii="Times New Roman" w:hAnsi="Times New Roman" w:cs="Times New Roman"/>
          <w:i/>
          <w:spacing w:val="1"/>
          <w:sz w:val="22"/>
          <w:szCs w:val="22"/>
        </w:rPr>
        <w:t xml:space="preserve"> </w:t>
      </w:r>
      <w:r w:rsidRPr="009B6A9B">
        <w:rPr>
          <w:rFonts w:ascii="Times New Roman" w:hAnsi="Times New Roman" w:cs="Times New Roman"/>
          <w:i/>
          <w:sz w:val="22"/>
          <w:szCs w:val="22"/>
        </w:rPr>
        <w:t>fornendone</w:t>
      </w:r>
      <w:r w:rsidRPr="009B6A9B">
        <w:rPr>
          <w:rFonts w:ascii="Times New Roman" w:hAnsi="Times New Roman" w:cs="Times New Roman"/>
          <w:i/>
          <w:spacing w:val="-3"/>
          <w:sz w:val="22"/>
          <w:szCs w:val="22"/>
        </w:rPr>
        <w:t xml:space="preserve"> </w:t>
      </w:r>
      <w:r w:rsidRPr="009B6A9B">
        <w:rPr>
          <w:rFonts w:ascii="Times New Roman" w:hAnsi="Times New Roman" w:cs="Times New Roman"/>
          <w:i/>
          <w:sz w:val="22"/>
          <w:szCs w:val="22"/>
        </w:rPr>
        <w:t>un elenco</w:t>
      </w:r>
      <w:r w:rsidRPr="009B6A9B">
        <w:rPr>
          <w:rFonts w:ascii="Times New Roman" w:hAnsi="Times New Roman" w:cs="Times New Roman"/>
          <w:i/>
          <w:spacing w:val="-2"/>
          <w:sz w:val="22"/>
          <w:szCs w:val="22"/>
        </w:rPr>
        <w:t xml:space="preserve"> </w:t>
      </w:r>
      <w:r w:rsidRPr="009B6A9B">
        <w:rPr>
          <w:rFonts w:ascii="Times New Roman" w:hAnsi="Times New Roman" w:cs="Times New Roman"/>
          <w:i/>
          <w:sz w:val="22"/>
          <w:szCs w:val="22"/>
        </w:rPr>
        <w:t>per maggior chiarezza</w:t>
      </w:r>
    </w:p>
    <w:p w14:paraId="26C82F20" w14:textId="0F6AB7CE" w:rsidR="005A656D" w:rsidRPr="009B6A9B" w:rsidRDefault="005A656D" w:rsidP="00694016">
      <w:pPr>
        <w:widowControl w:val="0"/>
        <w:spacing w:after="200" w:line="276" w:lineRule="auto"/>
        <w:ind w:left="3545" w:firstLine="709"/>
        <w:jc w:val="center"/>
        <w:rPr>
          <w:rFonts w:ascii="Times New Roman" w:hAnsi="Times New Roman" w:cs="Times New Roman"/>
          <w:sz w:val="22"/>
          <w:szCs w:val="22"/>
        </w:rPr>
      </w:pPr>
    </w:p>
    <w:sectPr w:rsidR="005A656D" w:rsidRPr="009B6A9B" w:rsidSect="007614A7">
      <w:headerReference w:type="default" r:id="rId9"/>
      <w:footerReference w:type="default" r:id="rId10"/>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20B60" w14:textId="77777777" w:rsidR="00F34B30" w:rsidRDefault="00F34B30" w:rsidP="00CE4998">
      <w:r>
        <w:separator/>
      </w:r>
    </w:p>
  </w:endnote>
  <w:endnote w:type="continuationSeparator" w:id="0">
    <w:p w14:paraId="5D2E4BBA" w14:textId="77777777" w:rsidR="00F34B30" w:rsidRDefault="00F34B30"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647722"/>
      <w:docPartObj>
        <w:docPartGallery w:val="Page Numbers (Bottom of Page)"/>
        <w:docPartUnique/>
      </w:docPartObj>
    </w:sdtPr>
    <w:sdtEndPr/>
    <w:sdtContent>
      <w:p w14:paraId="1FCB8BA3" w14:textId="77777777" w:rsidR="00674A58" w:rsidRDefault="00674A58">
        <w:pPr>
          <w:pStyle w:val="Pidipagina"/>
          <w:jc w:val="right"/>
        </w:pPr>
        <w:r>
          <w:fldChar w:fldCharType="begin"/>
        </w:r>
        <w:r>
          <w:instrText>PAGE   \* MERGEFORMAT</w:instrText>
        </w:r>
        <w:r>
          <w:fldChar w:fldCharType="separate"/>
        </w:r>
        <w:r w:rsidR="002C556E" w:rsidRPr="002C556E">
          <w:rPr>
            <w:noProof/>
            <w:lang w:val="it-IT"/>
          </w:rPr>
          <w:t>10</w:t>
        </w:r>
        <w:r>
          <w:fldChar w:fldCharType="end"/>
        </w:r>
      </w:p>
    </w:sdtContent>
  </w:sdt>
  <w:p w14:paraId="5EB8BC16" w14:textId="77777777" w:rsidR="00674A58" w:rsidRDefault="00674A58" w:rsidP="00E709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E1F32" w14:textId="77777777" w:rsidR="00F34B30" w:rsidRDefault="00F34B30" w:rsidP="00CE4998">
      <w:r>
        <w:separator/>
      </w:r>
    </w:p>
  </w:footnote>
  <w:footnote w:type="continuationSeparator" w:id="0">
    <w:p w14:paraId="110C852C" w14:textId="77777777" w:rsidR="00F34B30" w:rsidRDefault="00F34B30" w:rsidP="00CE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65654" w14:textId="59425DF4" w:rsidR="00674A58" w:rsidRDefault="002A7684">
    <w:pPr>
      <w:pStyle w:val="Intestazione"/>
    </w:pPr>
    <w:r>
      <w:rPr>
        <w:noProof/>
      </w:rPr>
      <w:drawing>
        <wp:inline distT="0" distB="0" distL="0" distR="0" wp14:anchorId="1FFA1CB6" wp14:editId="592C4630">
          <wp:extent cx="3267075" cy="12287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67075" cy="1228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color w:val="auto"/>
        <w:sz w:val="22"/>
        <w:szCs w:val="22"/>
      </w:r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3"/>
    <w:lvl w:ilvl="0">
      <w:start w:val="1"/>
      <w:numFmt w:val="bullet"/>
      <w:lvlText w:val="o"/>
      <w:lvlJc w:val="left"/>
      <w:pPr>
        <w:tabs>
          <w:tab w:val="num" w:pos="0"/>
        </w:tabs>
        <w:ind w:left="720" w:hanging="360"/>
      </w:pPr>
      <w:rPr>
        <w:rFonts w:ascii="Courier New" w:hAnsi="Courier New" w:cs="Courier New" w:hint="default"/>
        <w:color w:val="auto"/>
        <w:sz w:val="24"/>
        <w:szCs w:val="24"/>
      </w:r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singleLevel"/>
    <w:tmpl w:val="00000006"/>
    <w:name w:val="WW8Num5"/>
    <w:lvl w:ilvl="0">
      <w:start w:val="1"/>
      <w:numFmt w:val="bullet"/>
      <w:lvlText w:val="o"/>
      <w:lvlJc w:val="left"/>
      <w:pPr>
        <w:tabs>
          <w:tab w:val="num" w:pos="0"/>
        </w:tabs>
        <w:ind w:left="750" w:hanging="360"/>
      </w:pPr>
      <w:rPr>
        <w:rFonts w:ascii="Courier New" w:hAnsi="Courier New" w:cs="Courier New"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0"/>
    <w:multiLevelType w:val="singleLevel"/>
    <w:tmpl w:val="00000010"/>
    <w:name w:val="WW8Num17"/>
    <w:lvl w:ilvl="0">
      <w:start w:val="1"/>
      <w:numFmt w:val="bullet"/>
      <w:lvlText w:val="o"/>
      <w:lvlJc w:val="left"/>
      <w:pPr>
        <w:tabs>
          <w:tab w:val="num" w:pos="0"/>
        </w:tabs>
        <w:ind w:left="720" w:hanging="360"/>
      </w:pPr>
      <w:rPr>
        <w:rFonts w:ascii="Courier New" w:hAnsi="Courier New" w:cs="Courier New" w:hint="default"/>
      </w:rPr>
    </w:lvl>
  </w:abstractNum>
  <w:abstractNum w:abstractNumId="14"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5" w15:restartNumberingAfterBreak="0">
    <w:nsid w:val="0000001B"/>
    <w:multiLevelType w:val="singleLevel"/>
    <w:tmpl w:val="0000001B"/>
    <w:name w:val="WW8Num28"/>
    <w:lvl w:ilvl="0">
      <w:start w:val="1"/>
      <w:numFmt w:val="bullet"/>
      <w:lvlText w:val="o"/>
      <w:lvlJc w:val="left"/>
      <w:pPr>
        <w:tabs>
          <w:tab w:val="num" w:pos="0"/>
        </w:tabs>
        <w:ind w:left="750" w:hanging="360"/>
      </w:pPr>
      <w:rPr>
        <w:rFonts w:ascii="Courier New" w:hAnsi="Courier New" w:cs="Courier New" w:hint="default"/>
      </w:rPr>
    </w:lvl>
  </w:abstractNum>
  <w:abstractNum w:abstractNumId="16" w15:restartNumberingAfterBreak="0">
    <w:nsid w:val="02E06F7A"/>
    <w:multiLevelType w:val="hybridMultilevel"/>
    <w:tmpl w:val="3F7E26E2"/>
    <w:lvl w:ilvl="0" w:tplc="A7D6352C">
      <w:start w:val="14"/>
      <w:numFmt w:val="bullet"/>
      <w:lvlText w:val="-"/>
      <w:lvlJc w:val="left"/>
      <w:pPr>
        <w:ind w:left="1080" w:hanging="360"/>
      </w:pPr>
      <w:rPr>
        <w:rFonts w:ascii="Times New Roman" w:eastAsia="Calibr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16296100"/>
    <w:multiLevelType w:val="hybridMultilevel"/>
    <w:tmpl w:val="306CE9FC"/>
    <w:lvl w:ilvl="0" w:tplc="0BFC3016">
      <w:numFmt w:val="bullet"/>
      <w:lvlText w:val=""/>
      <w:lvlJc w:val="left"/>
      <w:pPr>
        <w:ind w:left="1356" w:hanging="358"/>
      </w:pPr>
      <w:rPr>
        <w:rFonts w:ascii="Wingdings" w:eastAsia="Wingdings" w:hAnsi="Wingdings" w:cs="Wingdings" w:hint="default"/>
        <w:w w:val="100"/>
        <w:sz w:val="28"/>
        <w:szCs w:val="28"/>
        <w:lang w:val="it-IT" w:eastAsia="en-US" w:bidi="ar-SA"/>
      </w:rPr>
    </w:lvl>
    <w:lvl w:ilvl="1" w:tplc="1D2CA256">
      <w:numFmt w:val="bullet"/>
      <w:lvlText w:val="•"/>
      <w:lvlJc w:val="left"/>
      <w:pPr>
        <w:ind w:left="2084" w:hanging="358"/>
      </w:pPr>
      <w:rPr>
        <w:rFonts w:hint="default"/>
        <w:lang w:val="it-IT" w:eastAsia="en-US" w:bidi="ar-SA"/>
      </w:rPr>
    </w:lvl>
    <w:lvl w:ilvl="2" w:tplc="5F4441E2">
      <w:numFmt w:val="bullet"/>
      <w:lvlText w:val="•"/>
      <w:lvlJc w:val="left"/>
      <w:pPr>
        <w:ind w:left="2808" w:hanging="358"/>
      </w:pPr>
      <w:rPr>
        <w:rFonts w:hint="default"/>
        <w:lang w:val="it-IT" w:eastAsia="en-US" w:bidi="ar-SA"/>
      </w:rPr>
    </w:lvl>
    <w:lvl w:ilvl="3" w:tplc="0624E290">
      <w:numFmt w:val="bullet"/>
      <w:lvlText w:val="•"/>
      <w:lvlJc w:val="left"/>
      <w:pPr>
        <w:ind w:left="3532" w:hanging="358"/>
      </w:pPr>
      <w:rPr>
        <w:rFonts w:hint="default"/>
        <w:lang w:val="it-IT" w:eastAsia="en-US" w:bidi="ar-SA"/>
      </w:rPr>
    </w:lvl>
    <w:lvl w:ilvl="4" w:tplc="3C4E08E4">
      <w:numFmt w:val="bullet"/>
      <w:lvlText w:val="•"/>
      <w:lvlJc w:val="left"/>
      <w:pPr>
        <w:ind w:left="4256" w:hanging="358"/>
      </w:pPr>
      <w:rPr>
        <w:rFonts w:hint="default"/>
        <w:lang w:val="it-IT" w:eastAsia="en-US" w:bidi="ar-SA"/>
      </w:rPr>
    </w:lvl>
    <w:lvl w:ilvl="5" w:tplc="573049B8">
      <w:numFmt w:val="bullet"/>
      <w:lvlText w:val="•"/>
      <w:lvlJc w:val="left"/>
      <w:pPr>
        <w:ind w:left="4980" w:hanging="358"/>
      </w:pPr>
      <w:rPr>
        <w:rFonts w:hint="default"/>
        <w:lang w:val="it-IT" w:eastAsia="en-US" w:bidi="ar-SA"/>
      </w:rPr>
    </w:lvl>
    <w:lvl w:ilvl="6" w:tplc="A9A0F5A8">
      <w:numFmt w:val="bullet"/>
      <w:lvlText w:val="•"/>
      <w:lvlJc w:val="left"/>
      <w:pPr>
        <w:ind w:left="5704" w:hanging="358"/>
      </w:pPr>
      <w:rPr>
        <w:rFonts w:hint="default"/>
        <w:lang w:val="it-IT" w:eastAsia="en-US" w:bidi="ar-SA"/>
      </w:rPr>
    </w:lvl>
    <w:lvl w:ilvl="7" w:tplc="EB6AF312">
      <w:numFmt w:val="bullet"/>
      <w:lvlText w:val="•"/>
      <w:lvlJc w:val="left"/>
      <w:pPr>
        <w:ind w:left="6428" w:hanging="358"/>
      </w:pPr>
      <w:rPr>
        <w:rFonts w:hint="default"/>
        <w:lang w:val="it-IT" w:eastAsia="en-US" w:bidi="ar-SA"/>
      </w:rPr>
    </w:lvl>
    <w:lvl w:ilvl="8" w:tplc="8608781A">
      <w:numFmt w:val="bullet"/>
      <w:lvlText w:val="•"/>
      <w:lvlJc w:val="left"/>
      <w:pPr>
        <w:ind w:left="7152" w:hanging="358"/>
      </w:pPr>
      <w:rPr>
        <w:rFonts w:hint="default"/>
        <w:lang w:val="it-IT" w:eastAsia="en-US" w:bidi="ar-SA"/>
      </w:rPr>
    </w:lvl>
  </w:abstractNum>
  <w:abstractNum w:abstractNumId="18" w15:restartNumberingAfterBreak="0">
    <w:nsid w:val="20982C09"/>
    <w:multiLevelType w:val="hybridMultilevel"/>
    <w:tmpl w:val="382A2A10"/>
    <w:lvl w:ilvl="0" w:tplc="785E41A8">
      <w:numFmt w:val="bullet"/>
      <w:lvlText w:val=""/>
      <w:lvlJc w:val="left"/>
      <w:pPr>
        <w:ind w:left="1440" w:hanging="360"/>
      </w:pPr>
      <w:rPr>
        <w:rFonts w:ascii="Wingdings" w:eastAsia="Wingdings" w:hAnsi="Wingdings" w:cs="Wingdings" w:hint="default"/>
        <w:w w:val="100"/>
        <w:sz w:val="28"/>
        <w:szCs w:val="28"/>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16E3997"/>
    <w:multiLevelType w:val="hybridMultilevel"/>
    <w:tmpl w:val="2BF24898"/>
    <w:lvl w:ilvl="0" w:tplc="6E0A0526">
      <w:start w:val="1"/>
      <w:numFmt w:val="decimal"/>
      <w:lvlText w:val="%1"/>
      <w:lvlJc w:val="left"/>
      <w:pPr>
        <w:ind w:left="364" w:hanging="142"/>
      </w:pPr>
      <w:rPr>
        <w:rFonts w:ascii="Calibri" w:eastAsia="Calibri" w:hAnsi="Calibri" w:cs="Calibri" w:hint="default"/>
        <w:w w:val="99"/>
        <w:sz w:val="20"/>
        <w:szCs w:val="20"/>
        <w:lang w:val="it-IT" w:eastAsia="en-US" w:bidi="ar-SA"/>
      </w:rPr>
    </w:lvl>
    <w:lvl w:ilvl="1" w:tplc="C554D5D2">
      <w:start w:val="1"/>
      <w:numFmt w:val="decimal"/>
      <w:lvlText w:val="%2."/>
      <w:lvlJc w:val="left"/>
      <w:pPr>
        <w:ind w:left="1010" w:hanging="360"/>
        <w:jc w:val="right"/>
      </w:pPr>
      <w:rPr>
        <w:rFonts w:hint="default"/>
        <w:spacing w:val="-1"/>
        <w:w w:val="99"/>
        <w:lang w:val="it-IT" w:eastAsia="en-US" w:bidi="ar-SA"/>
      </w:rPr>
    </w:lvl>
    <w:lvl w:ilvl="2" w:tplc="7EB8DE4A">
      <w:numFmt w:val="bullet"/>
      <w:lvlText w:val="□"/>
      <w:lvlJc w:val="left"/>
      <w:pPr>
        <w:ind w:left="1084" w:hanging="224"/>
      </w:pPr>
      <w:rPr>
        <w:rFonts w:ascii="Arial MT" w:eastAsia="Arial MT" w:hAnsi="Arial MT" w:cs="Arial MT" w:hint="default"/>
        <w:w w:val="74"/>
        <w:sz w:val="20"/>
        <w:szCs w:val="20"/>
        <w:lang w:val="it-IT" w:eastAsia="en-US" w:bidi="ar-SA"/>
      </w:rPr>
    </w:lvl>
    <w:lvl w:ilvl="3" w:tplc="712C4006">
      <w:numFmt w:val="bullet"/>
      <w:lvlText w:val="•"/>
      <w:lvlJc w:val="left"/>
      <w:pPr>
        <w:ind w:left="1220" w:hanging="224"/>
      </w:pPr>
      <w:rPr>
        <w:rFonts w:hint="default"/>
        <w:lang w:val="it-IT" w:eastAsia="en-US" w:bidi="ar-SA"/>
      </w:rPr>
    </w:lvl>
    <w:lvl w:ilvl="4" w:tplc="7E180756">
      <w:numFmt w:val="bullet"/>
      <w:lvlText w:val="•"/>
      <w:lvlJc w:val="left"/>
      <w:pPr>
        <w:ind w:left="1320" w:hanging="224"/>
      </w:pPr>
      <w:rPr>
        <w:rFonts w:hint="default"/>
        <w:lang w:val="it-IT" w:eastAsia="en-US" w:bidi="ar-SA"/>
      </w:rPr>
    </w:lvl>
    <w:lvl w:ilvl="5" w:tplc="A87C29DC">
      <w:numFmt w:val="bullet"/>
      <w:lvlText w:val="•"/>
      <w:lvlJc w:val="left"/>
      <w:pPr>
        <w:ind w:left="2533" w:hanging="224"/>
      </w:pPr>
      <w:rPr>
        <w:rFonts w:hint="default"/>
        <w:lang w:val="it-IT" w:eastAsia="en-US" w:bidi="ar-SA"/>
      </w:rPr>
    </w:lvl>
    <w:lvl w:ilvl="6" w:tplc="4D4E043E">
      <w:numFmt w:val="bullet"/>
      <w:lvlText w:val="•"/>
      <w:lvlJc w:val="left"/>
      <w:pPr>
        <w:ind w:left="3746" w:hanging="224"/>
      </w:pPr>
      <w:rPr>
        <w:rFonts w:hint="default"/>
        <w:lang w:val="it-IT" w:eastAsia="en-US" w:bidi="ar-SA"/>
      </w:rPr>
    </w:lvl>
    <w:lvl w:ilvl="7" w:tplc="19D2DF2C">
      <w:numFmt w:val="bullet"/>
      <w:lvlText w:val="•"/>
      <w:lvlJc w:val="left"/>
      <w:pPr>
        <w:ind w:left="4960" w:hanging="224"/>
      </w:pPr>
      <w:rPr>
        <w:rFonts w:hint="default"/>
        <w:lang w:val="it-IT" w:eastAsia="en-US" w:bidi="ar-SA"/>
      </w:rPr>
    </w:lvl>
    <w:lvl w:ilvl="8" w:tplc="1610E784">
      <w:numFmt w:val="bullet"/>
      <w:lvlText w:val="•"/>
      <w:lvlJc w:val="left"/>
      <w:pPr>
        <w:ind w:left="6173" w:hanging="224"/>
      </w:pPr>
      <w:rPr>
        <w:rFonts w:hint="default"/>
        <w:lang w:val="it-IT" w:eastAsia="en-US" w:bidi="ar-SA"/>
      </w:rPr>
    </w:lvl>
  </w:abstractNum>
  <w:abstractNum w:abstractNumId="20" w15:restartNumberingAfterBreak="0">
    <w:nsid w:val="21991A7B"/>
    <w:multiLevelType w:val="hybridMultilevel"/>
    <w:tmpl w:val="E1981A3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889"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76E5093"/>
    <w:multiLevelType w:val="hybridMultilevel"/>
    <w:tmpl w:val="C466FC58"/>
    <w:lvl w:ilvl="0" w:tplc="785E41A8">
      <w:numFmt w:val="bullet"/>
      <w:lvlText w:val=""/>
      <w:lvlJc w:val="left"/>
      <w:pPr>
        <w:ind w:left="1356" w:hanging="425"/>
      </w:pPr>
      <w:rPr>
        <w:rFonts w:ascii="Wingdings" w:eastAsia="Wingdings" w:hAnsi="Wingdings" w:cs="Wingdings" w:hint="default"/>
        <w:w w:val="100"/>
        <w:sz w:val="28"/>
        <w:szCs w:val="28"/>
        <w:lang w:val="it-IT" w:eastAsia="en-US" w:bidi="ar-SA"/>
      </w:rPr>
    </w:lvl>
    <w:lvl w:ilvl="1" w:tplc="4EEE50AA">
      <w:numFmt w:val="bullet"/>
      <w:lvlText w:val="•"/>
      <w:lvlJc w:val="left"/>
      <w:pPr>
        <w:ind w:left="2084" w:hanging="425"/>
      </w:pPr>
      <w:rPr>
        <w:rFonts w:hint="default"/>
        <w:lang w:val="it-IT" w:eastAsia="en-US" w:bidi="ar-SA"/>
      </w:rPr>
    </w:lvl>
    <w:lvl w:ilvl="2" w:tplc="FA4E04FA">
      <w:numFmt w:val="bullet"/>
      <w:lvlText w:val="•"/>
      <w:lvlJc w:val="left"/>
      <w:pPr>
        <w:ind w:left="2808" w:hanging="425"/>
      </w:pPr>
      <w:rPr>
        <w:rFonts w:hint="default"/>
        <w:lang w:val="it-IT" w:eastAsia="en-US" w:bidi="ar-SA"/>
      </w:rPr>
    </w:lvl>
    <w:lvl w:ilvl="3" w:tplc="4E92BAA0">
      <w:numFmt w:val="bullet"/>
      <w:lvlText w:val="•"/>
      <w:lvlJc w:val="left"/>
      <w:pPr>
        <w:ind w:left="3532" w:hanging="425"/>
      </w:pPr>
      <w:rPr>
        <w:rFonts w:hint="default"/>
        <w:lang w:val="it-IT" w:eastAsia="en-US" w:bidi="ar-SA"/>
      </w:rPr>
    </w:lvl>
    <w:lvl w:ilvl="4" w:tplc="2C066700">
      <w:numFmt w:val="bullet"/>
      <w:lvlText w:val="•"/>
      <w:lvlJc w:val="left"/>
      <w:pPr>
        <w:ind w:left="4256" w:hanging="425"/>
      </w:pPr>
      <w:rPr>
        <w:rFonts w:hint="default"/>
        <w:lang w:val="it-IT" w:eastAsia="en-US" w:bidi="ar-SA"/>
      </w:rPr>
    </w:lvl>
    <w:lvl w:ilvl="5" w:tplc="03F2A4FE">
      <w:numFmt w:val="bullet"/>
      <w:lvlText w:val="•"/>
      <w:lvlJc w:val="left"/>
      <w:pPr>
        <w:ind w:left="4980" w:hanging="425"/>
      </w:pPr>
      <w:rPr>
        <w:rFonts w:hint="default"/>
        <w:lang w:val="it-IT" w:eastAsia="en-US" w:bidi="ar-SA"/>
      </w:rPr>
    </w:lvl>
    <w:lvl w:ilvl="6" w:tplc="4D1ECD92">
      <w:numFmt w:val="bullet"/>
      <w:lvlText w:val="•"/>
      <w:lvlJc w:val="left"/>
      <w:pPr>
        <w:ind w:left="5704" w:hanging="425"/>
      </w:pPr>
      <w:rPr>
        <w:rFonts w:hint="default"/>
        <w:lang w:val="it-IT" w:eastAsia="en-US" w:bidi="ar-SA"/>
      </w:rPr>
    </w:lvl>
    <w:lvl w:ilvl="7" w:tplc="1096885E">
      <w:numFmt w:val="bullet"/>
      <w:lvlText w:val="•"/>
      <w:lvlJc w:val="left"/>
      <w:pPr>
        <w:ind w:left="6428" w:hanging="425"/>
      </w:pPr>
      <w:rPr>
        <w:rFonts w:hint="default"/>
        <w:lang w:val="it-IT" w:eastAsia="en-US" w:bidi="ar-SA"/>
      </w:rPr>
    </w:lvl>
    <w:lvl w:ilvl="8" w:tplc="E23221CE">
      <w:numFmt w:val="bullet"/>
      <w:lvlText w:val="•"/>
      <w:lvlJc w:val="left"/>
      <w:pPr>
        <w:ind w:left="7152" w:hanging="425"/>
      </w:pPr>
      <w:rPr>
        <w:rFonts w:hint="default"/>
        <w:lang w:val="it-IT" w:eastAsia="en-US" w:bidi="ar-SA"/>
      </w:rPr>
    </w:lvl>
  </w:abstractNum>
  <w:abstractNum w:abstractNumId="22" w15:restartNumberingAfterBreak="0">
    <w:nsid w:val="2DE91080"/>
    <w:multiLevelType w:val="hybridMultilevel"/>
    <w:tmpl w:val="801A0074"/>
    <w:lvl w:ilvl="0" w:tplc="DFD0E4F2">
      <w:numFmt w:val="bullet"/>
      <w:lvlText w:val=""/>
      <w:lvlJc w:val="left"/>
      <w:pPr>
        <w:ind w:left="1356" w:hanging="425"/>
      </w:pPr>
      <w:rPr>
        <w:rFonts w:ascii="Wingdings" w:eastAsia="Wingdings" w:hAnsi="Wingdings" w:cs="Wingdings" w:hint="default"/>
        <w:w w:val="100"/>
        <w:sz w:val="28"/>
        <w:szCs w:val="28"/>
        <w:lang w:val="it-IT" w:eastAsia="en-US" w:bidi="ar-SA"/>
      </w:rPr>
    </w:lvl>
    <w:lvl w:ilvl="1" w:tplc="CB5C287C">
      <w:numFmt w:val="bullet"/>
      <w:lvlText w:val="•"/>
      <w:lvlJc w:val="left"/>
      <w:pPr>
        <w:ind w:left="2084" w:hanging="425"/>
      </w:pPr>
      <w:rPr>
        <w:rFonts w:hint="default"/>
        <w:lang w:val="it-IT" w:eastAsia="en-US" w:bidi="ar-SA"/>
      </w:rPr>
    </w:lvl>
    <w:lvl w:ilvl="2" w:tplc="952A11D8">
      <w:numFmt w:val="bullet"/>
      <w:lvlText w:val="•"/>
      <w:lvlJc w:val="left"/>
      <w:pPr>
        <w:ind w:left="2808" w:hanging="425"/>
      </w:pPr>
      <w:rPr>
        <w:rFonts w:hint="default"/>
        <w:lang w:val="it-IT" w:eastAsia="en-US" w:bidi="ar-SA"/>
      </w:rPr>
    </w:lvl>
    <w:lvl w:ilvl="3" w:tplc="139EF5C2">
      <w:numFmt w:val="bullet"/>
      <w:lvlText w:val="•"/>
      <w:lvlJc w:val="left"/>
      <w:pPr>
        <w:ind w:left="3532" w:hanging="425"/>
      </w:pPr>
      <w:rPr>
        <w:rFonts w:hint="default"/>
        <w:lang w:val="it-IT" w:eastAsia="en-US" w:bidi="ar-SA"/>
      </w:rPr>
    </w:lvl>
    <w:lvl w:ilvl="4" w:tplc="C53AEADE">
      <w:numFmt w:val="bullet"/>
      <w:lvlText w:val="•"/>
      <w:lvlJc w:val="left"/>
      <w:pPr>
        <w:ind w:left="4256" w:hanging="425"/>
      </w:pPr>
      <w:rPr>
        <w:rFonts w:hint="default"/>
        <w:lang w:val="it-IT" w:eastAsia="en-US" w:bidi="ar-SA"/>
      </w:rPr>
    </w:lvl>
    <w:lvl w:ilvl="5" w:tplc="092C1C0A">
      <w:numFmt w:val="bullet"/>
      <w:lvlText w:val="•"/>
      <w:lvlJc w:val="left"/>
      <w:pPr>
        <w:ind w:left="4980" w:hanging="425"/>
      </w:pPr>
      <w:rPr>
        <w:rFonts w:hint="default"/>
        <w:lang w:val="it-IT" w:eastAsia="en-US" w:bidi="ar-SA"/>
      </w:rPr>
    </w:lvl>
    <w:lvl w:ilvl="6" w:tplc="2E3C08B0">
      <w:numFmt w:val="bullet"/>
      <w:lvlText w:val="•"/>
      <w:lvlJc w:val="left"/>
      <w:pPr>
        <w:ind w:left="5704" w:hanging="425"/>
      </w:pPr>
      <w:rPr>
        <w:rFonts w:hint="default"/>
        <w:lang w:val="it-IT" w:eastAsia="en-US" w:bidi="ar-SA"/>
      </w:rPr>
    </w:lvl>
    <w:lvl w:ilvl="7" w:tplc="85A4446E">
      <w:numFmt w:val="bullet"/>
      <w:lvlText w:val="•"/>
      <w:lvlJc w:val="left"/>
      <w:pPr>
        <w:ind w:left="6428" w:hanging="425"/>
      </w:pPr>
      <w:rPr>
        <w:rFonts w:hint="default"/>
        <w:lang w:val="it-IT" w:eastAsia="en-US" w:bidi="ar-SA"/>
      </w:rPr>
    </w:lvl>
    <w:lvl w:ilvl="8" w:tplc="BEAE9462">
      <w:numFmt w:val="bullet"/>
      <w:lvlText w:val="•"/>
      <w:lvlJc w:val="left"/>
      <w:pPr>
        <w:ind w:left="7152" w:hanging="425"/>
      </w:pPr>
      <w:rPr>
        <w:rFonts w:hint="default"/>
        <w:lang w:val="it-IT" w:eastAsia="en-US" w:bidi="ar-SA"/>
      </w:rPr>
    </w:lvl>
  </w:abstractNum>
  <w:abstractNum w:abstractNumId="23" w15:restartNumberingAfterBreak="0">
    <w:nsid w:val="424648CF"/>
    <w:multiLevelType w:val="hybridMultilevel"/>
    <w:tmpl w:val="83303F88"/>
    <w:lvl w:ilvl="0" w:tplc="A99A0D5A">
      <w:start w:val="32"/>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7CF1D12"/>
    <w:multiLevelType w:val="hybridMultilevel"/>
    <w:tmpl w:val="79842080"/>
    <w:lvl w:ilvl="0" w:tplc="00000012">
      <w:numFmt w:val="bullet"/>
      <w:lvlText w:val=""/>
      <w:lvlJc w:val="left"/>
      <w:pPr>
        <w:ind w:left="78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5" w15:restartNumberingAfterBreak="0">
    <w:nsid w:val="53896B61"/>
    <w:multiLevelType w:val="hybridMultilevel"/>
    <w:tmpl w:val="3E466D9E"/>
    <w:lvl w:ilvl="0" w:tplc="04100011">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BC01B35"/>
    <w:multiLevelType w:val="hybridMultilevel"/>
    <w:tmpl w:val="C6427524"/>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070F15"/>
    <w:multiLevelType w:val="hybridMultilevel"/>
    <w:tmpl w:val="62A4AE3E"/>
    <w:lvl w:ilvl="0" w:tplc="04100011">
      <w:start w:val="2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F4402B9"/>
    <w:multiLevelType w:val="hybridMultilevel"/>
    <w:tmpl w:val="2C7289B4"/>
    <w:lvl w:ilvl="0" w:tplc="29C4BD32">
      <w:numFmt w:val="bullet"/>
      <w:lvlText w:val="-"/>
      <w:lvlJc w:val="left"/>
      <w:pPr>
        <w:ind w:left="1370" w:hanging="360"/>
      </w:pPr>
      <w:rPr>
        <w:rFonts w:ascii="Arial MT" w:eastAsia="Arial MT" w:hAnsi="Arial MT" w:cs="Arial MT" w:hint="default"/>
        <w:w w:val="99"/>
        <w:sz w:val="20"/>
        <w:szCs w:val="20"/>
        <w:lang w:val="it-IT" w:eastAsia="en-US" w:bidi="ar-SA"/>
      </w:rPr>
    </w:lvl>
    <w:lvl w:ilvl="1" w:tplc="9A541640">
      <w:numFmt w:val="bullet"/>
      <w:lvlText w:val="•"/>
      <w:lvlJc w:val="left"/>
      <w:pPr>
        <w:ind w:left="2102" w:hanging="360"/>
      </w:pPr>
      <w:rPr>
        <w:rFonts w:hint="default"/>
        <w:lang w:val="it-IT" w:eastAsia="en-US" w:bidi="ar-SA"/>
      </w:rPr>
    </w:lvl>
    <w:lvl w:ilvl="2" w:tplc="DF74FEAC">
      <w:numFmt w:val="bullet"/>
      <w:lvlText w:val="•"/>
      <w:lvlJc w:val="left"/>
      <w:pPr>
        <w:ind w:left="2824" w:hanging="360"/>
      </w:pPr>
      <w:rPr>
        <w:rFonts w:hint="default"/>
        <w:lang w:val="it-IT" w:eastAsia="en-US" w:bidi="ar-SA"/>
      </w:rPr>
    </w:lvl>
    <w:lvl w:ilvl="3" w:tplc="9A0C5680">
      <w:numFmt w:val="bullet"/>
      <w:lvlText w:val="•"/>
      <w:lvlJc w:val="left"/>
      <w:pPr>
        <w:ind w:left="3546" w:hanging="360"/>
      </w:pPr>
      <w:rPr>
        <w:rFonts w:hint="default"/>
        <w:lang w:val="it-IT" w:eastAsia="en-US" w:bidi="ar-SA"/>
      </w:rPr>
    </w:lvl>
    <w:lvl w:ilvl="4" w:tplc="C086780E">
      <w:numFmt w:val="bullet"/>
      <w:lvlText w:val="•"/>
      <w:lvlJc w:val="left"/>
      <w:pPr>
        <w:ind w:left="4268" w:hanging="360"/>
      </w:pPr>
      <w:rPr>
        <w:rFonts w:hint="default"/>
        <w:lang w:val="it-IT" w:eastAsia="en-US" w:bidi="ar-SA"/>
      </w:rPr>
    </w:lvl>
    <w:lvl w:ilvl="5" w:tplc="4498EC02">
      <w:numFmt w:val="bullet"/>
      <w:lvlText w:val="•"/>
      <w:lvlJc w:val="left"/>
      <w:pPr>
        <w:ind w:left="4990" w:hanging="360"/>
      </w:pPr>
      <w:rPr>
        <w:rFonts w:hint="default"/>
        <w:lang w:val="it-IT" w:eastAsia="en-US" w:bidi="ar-SA"/>
      </w:rPr>
    </w:lvl>
    <w:lvl w:ilvl="6" w:tplc="BEC07966">
      <w:numFmt w:val="bullet"/>
      <w:lvlText w:val="•"/>
      <w:lvlJc w:val="left"/>
      <w:pPr>
        <w:ind w:left="5712" w:hanging="360"/>
      </w:pPr>
      <w:rPr>
        <w:rFonts w:hint="default"/>
        <w:lang w:val="it-IT" w:eastAsia="en-US" w:bidi="ar-SA"/>
      </w:rPr>
    </w:lvl>
    <w:lvl w:ilvl="7" w:tplc="A252C4D4">
      <w:numFmt w:val="bullet"/>
      <w:lvlText w:val="•"/>
      <w:lvlJc w:val="left"/>
      <w:pPr>
        <w:ind w:left="6434" w:hanging="360"/>
      </w:pPr>
      <w:rPr>
        <w:rFonts w:hint="default"/>
        <w:lang w:val="it-IT" w:eastAsia="en-US" w:bidi="ar-SA"/>
      </w:rPr>
    </w:lvl>
    <w:lvl w:ilvl="8" w:tplc="7624E010">
      <w:numFmt w:val="bullet"/>
      <w:lvlText w:val="•"/>
      <w:lvlJc w:val="left"/>
      <w:pPr>
        <w:ind w:left="7156" w:hanging="360"/>
      </w:pPr>
      <w:rPr>
        <w:rFonts w:hint="default"/>
        <w:lang w:val="it-IT" w:eastAsia="en-US" w:bidi="ar-SA"/>
      </w:rPr>
    </w:lvl>
  </w:abstractNum>
  <w:abstractNum w:abstractNumId="29" w15:restartNumberingAfterBreak="0">
    <w:nsid w:val="63AB51D7"/>
    <w:multiLevelType w:val="hybridMultilevel"/>
    <w:tmpl w:val="CDE2F4AC"/>
    <w:lvl w:ilvl="0" w:tplc="00000012">
      <w:numFmt w:val="bullet"/>
      <w:lvlText w:val=""/>
      <w:lvlJc w:val="left"/>
      <w:pPr>
        <w:ind w:left="1440" w:hanging="360"/>
      </w:pPr>
      <w:rPr>
        <w:rFonts w:ascii="Wingdings" w:hAnsi="Wingdings" w:cs="Times New Roman" w:hint="default"/>
        <w:b w:val="0"/>
        <w:color w:val="000000"/>
        <w:sz w:val="24"/>
        <w:szCs w:val="24"/>
        <w:lang w:val="en-US"/>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3932F1F"/>
    <w:multiLevelType w:val="hybridMultilevel"/>
    <w:tmpl w:val="FF947FC0"/>
    <w:lvl w:ilvl="0" w:tplc="0410000B">
      <w:start w:val="1"/>
      <w:numFmt w:val="bullet"/>
      <w:lvlText w:val=""/>
      <w:lvlJc w:val="left"/>
      <w:pPr>
        <w:tabs>
          <w:tab w:val="num" w:pos="1648"/>
        </w:tabs>
        <w:ind w:left="1648" w:hanging="360"/>
      </w:pPr>
      <w:rPr>
        <w:rFonts w:ascii="Wingdings" w:hAnsi="Wingdings" w:hint="default"/>
      </w:rPr>
    </w:lvl>
    <w:lvl w:ilvl="1" w:tplc="04100003" w:tentative="1">
      <w:start w:val="1"/>
      <w:numFmt w:val="bullet"/>
      <w:lvlText w:val="o"/>
      <w:lvlJc w:val="left"/>
      <w:pPr>
        <w:tabs>
          <w:tab w:val="num" w:pos="2368"/>
        </w:tabs>
        <w:ind w:left="2368" w:hanging="360"/>
      </w:pPr>
      <w:rPr>
        <w:rFonts w:ascii="Courier New" w:hAnsi="Courier New" w:cs="Courier New" w:hint="default"/>
      </w:rPr>
    </w:lvl>
    <w:lvl w:ilvl="2" w:tplc="04100005" w:tentative="1">
      <w:start w:val="1"/>
      <w:numFmt w:val="bullet"/>
      <w:lvlText w:val=""/>
      <w:lvlJc w:val="left"/>
      <w:pPr>
        <w:tabs>
          <w:tab w:val="num" w:pos="3088"/>
        </w:tabs>
        <w:ind w:left="3088" w:hanging="360"/>
      </w:pPr>
      <w:rPr>
        <w:rFonts w:ascii="Wingdings" w:hAnsi="Wingdings" w:hint="default"/>
      </w:rPr>
    </w:lvl>
    <w:lvl w:ilvl="3" w:tplc="04100001" w:tentative="1">
      <w:start w:val="1"/>
      <w:numFmt w:val="bullet"/>
      <w:lvlText w:val=""/>
      <w:lvlJc w:val="left"/>
      <w:pPr>
        <w:tabs>
          <w:tab w:val="num" w:pos="3808"/>
        </w:tabs>
        <w:ind w:left="3808" w:hanging="360"/>
      </w:pPr>
      <w:rPr>
        <w:rFonts w:ascii="Symbol" w:hAnsi="Symbol" w:hint="default"/>
      </w:rPr>
    </w:lvl>
    <w:lvl w:ilvl="4" w:tplc="04100003" w:tentative="1">
      <w:start w:val="1"/>
      <w:numFmt w:val="bullet"/>
      <w:lvlText w:val="o"/>
      <w:lvlJc w:val="left"/>
      <w:pPr>
        <w:tabs>
          <w:tab w:val="num" w:pos="4528"/>
        </w:tabs>
        <w:ind w:left="4528" w:hanging="360"/>
      </w:pPr>
      <w:rPr>
        <w:rFonts w:ascii="Courier New" w:hAnsi="Courier New" w:cs="Courier New" w:hint="default"/>
      </w:rPr>
    </w:lvl>
    <w:lvl w:ilvl="5" w:tplc="04100005" w:tentative="1">
      <w:start w:val="1"/>
      <w:numFmt w:val="bullet"/>
      <w:lvlText w:val=""/>
      <w:lvlJc w:val="left"/>
      <w:pPr>
        <w:tabs>
          <w:tab w:val="num" w:pos="5248"/>
        </w:tabs>
        <w:ind w:left="5248" w:hanging="360"/>
      </w:pPr>
      <w:rPr>
        <w:rFonts w:ascii="Wingdings" w:hAnsi="Wingdings" w:hint="default"/>
      </w:rPr>
    </w:lvl>
    <w:lvl w:ilvl="6" w:tplc="04100001" w:tentative="1">
      <w:start w:val="1"/>
      <w:numFmt w:val="bullet"/>
      <w:lvlText w:val=""/>
      <w:lvlJc w:val="left"/>
      <w:pPr>
        <w:tabs>
          <w:tab w:val="num" w:pos="5968"/>
        </w:tabs>
        <w:ind w:left="5968" w:hanging="360"/>
      </w:pPr>
      <w:rPr>
        <w:rFonts w:ascii="Symbol" w:hAnsi="Symbol" w:hint="default"/>
      </w:rPr>
    </w:lvl>
    <w:lvl w:ilvl="7" w:tplc="04100003" w:tentative="1">
      <w:start w:val="1"/>
      <w:numFmt w:val="bullet"/>
      <w:lvlText w:val="o"/>
      <w:lvlJc w:val="left"/>
      <w:pPr>
        <w:tabs>
          <w:tab w:val="num" w:pos="6688"/>
        </w:tabs>
        <w:ind w:left="6688" w:hanging="360"/>
      </w:pPr>
      <w:rPr>
        <w:rFonts w:ascii="Courier New" w:hAnsi="Courier New" w:cs="Courier New" w:hint="default"/>
      </w:rPr>
    </w:lvl>
    <w:lvl w:ilvl="8" w:tplc="04100005" w:tentative="1">
      <w:start w:val="1"/>
      <w:numFmt w:val="bullet"/>
      <w:lvlText w:val=""/>
      <w:lvlJc w:val="left"/>
      <w:pPr>
        <w:tabs>
          <w:tab w:val="num" w:pos="7408"/>
        </w:tabs>
        <w:ind w:left="7408" w:hanging="360"/>
      </w:pPr>
      <w:rPr>
        <w:rFonts w:ascii="Wingdings" w:hAnsi="Wingdings" w:hint="default"/>
      </w:rPr>
    </w:lvl>
  </w:abstractNum>
  <w:abstractNum w:abstractNumId="31" w15:restartNumberingAfterBreak="0">
    <w:nsid w:val="78714C61"/>
    <w:multiLevelType w:val="hybridMultilevel"/>
    <w:tmpl w:val="04ACB7EC"/>
    <w:lvl w:ilvl="0" w:tplc="0410000F">
      <w:start w:val="27"/>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F8B4F0F"/>
    <w:multiLevelType w:val="hybridMultilevel"/>
    <w:tmpl w:val="1A3E2700"/>
    <w:lvl w:ilvl="0" w:tplc="0410000F">
      <w:start w:val="33"/>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6308294">
    <w:abstractNumId w:val="33"/>
  </w:num>
  <w:num w:numId="2" w16cid:durableId="1220703860">
    <w:abstractNumId w:val="30"/>
  </w:num>
  <w:num w:numId="3" w16cid:durableId="303508685">
    <w:abstractNumId w:val="3"/>
  </w:num>
  <w:num w:numId="4" w16cid:durableId="1300914318">
    <w:abstractNumId w:val="13"/>
  </w:num>
  <w:num w:numId="5" w16cid:durableId="1422137454">
    <w:abstractNumId w:val="16"/>
  </w:num>
  <w:num w:numId="6" w16cid:durableId="717125976">
    <w:abstractNumId w:val="21"/>
  </w:num>
  <w:num w:numId="7" w16cid:durableId="2067754301">
    <w:abstractNumId w:val="22"/>
  </w:num>
  <w:num w:numId="8" w16cid:durableId="174851996">
    <w:abstractNumId w:val="17"/>
  </w:num>
  <w:num w:numId="9" w16cid:durableId="98064387">
    <w:abstractNumId w:val="28"/>
  </w:num>
  <w:num w:numId="10" w16cid:durableId="577138224">
    <w:abstractNumId w:val="19"/>
  </w:num>
  <w:num w:numId="11" w16cid:durableId="1112557007">
    <w:abstractNumId w:val="26"/>
  </w:num>
  <w:num w:numId="12" w16cid:durableId="509950485">
    <w:abstractNumId w:val="20"/>
  </w:num>
  <w:num w:numId="13" w16cid:durableId="171647956">
    <w:abstractNumId w:val="27"/>
  </w:num>
  <w:num w:numId="14" w16cid:durableId="125271558">
    <w:abstractNumId w:val="31"/>
  </w:num>
  <w:num w:numId="15" w16cid:durableId="511995226">
    <w:abstractNumId w:val="23"/>
  </w:num>
  <w:num w:numId="16" w16cid:durableId="1802721776">
    <w:abstractNumId w:val="32"/>
  </w:num>
  <w:num w:numId="17" w16cid:durableId="1799301872">
    <w:abstractNumId w:val="24"/>
  </w:num>
  <w:num w:numId="18" w16cid:durableId="100613162">
    <w:abstractNumId w:val="29"/>
  </w:num>
  <w:num w:numId="19" w16cid:durableId="933439430">
    <w:abstractNumId w:val="25"/>
  </w:num>
  <w:num w:numId="20" w16cid:durableId="168212088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203"/>
    <w:rsid w:val="000021D1"/>
    <w:rsid w:val="0000670E"/>
    <w:rsid w:val="00007F5C"/>
    <w:rsid w:val="00013A07"/>
    <w:rsid w:val="00015721"/>
    <w:rsid w:val="000160BE"/>
    <w:rsid w:val="00017244"/>
    <w:rsid w:val="000177A6"/>
    <w:rsid w:val="00017D88"/>
    <w:rsid w:val="00021731"/>
    <w:rsid w:val="00025324"/>
    <w:rsid w:val="0002559A"/>
    <w:rsid w:val="00025B34"/>
    <w:rsid w:val="00027C63"/>
    <w:rsid w:val="0003061D"/>
    <w:rsid w:val="000310E7"/>
    <w:rsid w:val="00033242"/>
    <w:rsid w:val="0003681B"/>
    <w:rsid w:val="00037242"/>
    <w:rsid w:val="000466B9"/>
    <w:rsid w:val="00052FF7"/>
    <w:rsid w:val="00060083"/>
    <w:rsid w:val="00062728"/>
    <w:rsid w:val="0006409D"/>
    <w:rsid w:val="00065868"/>
    <w:rsid w:val="00065E66"/>
    <w:rsid w:val="000666DA"/>
    <w:rsid w:val="000672D5"/>
    <w:rsid w:val="0006799D"/>
    <w:rsid w:val="0007103F"/>
    <w:rsid w:val="0008177B"/>
    <w:rsid w:val="00086EB1"/>
    <w:rsid w:val="000903CA"/>
    <w:rsid w:val="00090A2E"/>
    <w:rsid w:val="00091ED2"/>
    <w:rsid w:val="00092D51"/>
    <w:rsid w:val="000960F6"/>
    <w:rsid w:val="000A5369"/>
    <w:rsid w:val="000B1B2C"/>
    <w:rsid w:val="000B7972"/>
    <w:rsid w:val="000C07AF"/>
    <w:rsid w:val="000C0A68"/>
    <w:rsid w:val="000D22CF"/>
    <w:rsid w:val="000D4CBB"/>
    <w:rsid w:val="000D557F"/>
    <w:rsid w:val="000E2D69"/>
    <w:rsid w:val="000E3DAD"/>
    <w:rsid w:val="000E5147"/>
    <w:rsid w:val="000E5704"/>
    <w:rsid w:val="000E7409"/>
    <w:rsid w:val="000F2BAF"/>
    <w:rsid w:val="000F2CF8"/>
    <w:rsid w:val="000F39EA"/>
    <w:rsid w:val="000F464A"/>
    <w:rsid w:val="000F7241"/>
    <w:rsid w:val="001037DC"/>
    <w:rsid w:val="00103999"/>
    <w:rsid w:val="001052B6"/>
    <w:rsid w:val="001056DD"/>
    <w:rsid w:val="00107135"/>
    <w:rsid w:val="00107B3A"/>
    <w:rsid w:val="00110B8B"/>
    <w:rsid w:val="00110C7E"/>
    <w:rsid w:val="00111476"/>
    <w:rsid w:val="00111C9D"/>
    <w:rsid w:val="001123AB"/>
    <w:rsid w:val="00115F31"/>
    <w:rsid w:val="00117DE9"/>
    <w:rsid w:val="00121E7B"/>
    <w:rsid w:val="001232C9"/>
    <w:rsid w:val="00127BC7"/>
    <w:rsid w:val="001330CA"/>
    <w:rsid w:val="00134576"/>
    <w:rsid w:val="00134BA5"/>
    <w:rsid w:val="00135204"/>
    <w:rsid w:val="00136781"/>
    <w:rsid w:val="00136FE0"/>
    <w:rsid w:val="0014025D"/>
    <w:rsid w:val="00141D0A"/>
    <w:rsid w:val="001455D2"/>
    <w:rsid w:val="00146187"/>
    <w:rsid w:val="00147652"/>
    <w:rsid w:val="00150F97"/>
    <w:rsid w:val="001538D7"/>
    <w:rsid w:val="001564FE"/>
    <w:rsid w:val="00166481"/>
    <w:rsid w:val="001664BD"/>
    <w:rsid w:val="00170B5F"/>
    <w:rsid w:val="00170B60"/>
    <w:rsid w:val="00171FBD"/>
    <w:rsid w:val="00172C4C"/>
    <w:rsid w:val="00173E03"/>
    <w:rsid w:val="00174B5B"/>
    <w:rsid w:val="00174F0E"/>
    <w:rsid w:val="00176E8F"/>
    <w:rsid w:val="001848CB"/>
    <w:rsid w:val="00185970"/>
    <w:rsid w:val="00192318"/>
    <w:rsid w:val="00193305"/>
    <w:rsid w:val="001939F0"/>
    <w:rsid w:val="001A00B2"/>
    <w:rsid w:val="001B0720"/>
    <w:rsid w:val="001B25D4"/>
    <w:rsid w:val="001C118C"/>
    <w:rsid w:val="001C3DEB"/>
    <w:rsid w:val="001C4FF4"/>
    <w:rsid w:val="001D2040"/>
    <w:rsid w:val="001D2954"/>
    <w:rsid w:val="001D7314"/>
    <w:rsid w:val="001E14FE"/>
    <w:rsid w:val="001E1D1F"/>
    <w:rsid w:val="001E2A7E"/>
    <w:rsid w:val="001E2CCF"/>
    <w:rsid w:val="001E57F8"/>
    <w:rsid w:val="001E6E86"/>
    <w:rsid w:val="001F2259"/>
    <w:rsid w:val="00201E6A"/>
    <w:rsid w:val="00206970"/>
    <w:rsid w:val="002070E2"/>
    <w:rsid w:val="00212B1A"/>
    <w:rsid w:val="00215725"/>
    <w:rsid w:val="00221921"/>
    <w:rsid w:val="002235B0"/>
    <w:rsid w:val="00224FD3"/>
    <w:rsid w:val="00227CED"/>
    <w:rsid w:val="002345DF"/>
    <w:rsid w:val="00237345"/>
    <w:rsid w:val="0024031E"/>
    <w:rsid w:val="00240ED5"/>
    <w:rsid w:val="00241C57"/>
    <w:rsid w:val="00246536"/>
    <w:rsid w:val="00247B66"/>
    <w:rsid w:val="002629E0"/>
    <w:rsid w:val="00263624"/>
    <w:rsid w:val="002655CB"/>
    <w:rsid w:val="00265C73"/>
    <w:rsid w:val="00266704"/>
    <w:rsid w:val="00266857"/>
    <w:rsid w:val="0026727A"/>
    <w:rsid w:val="00267F9D"/>
    <w:rsid w:val="00273974"/>
    <w:rsid w:val="00273FE1"/>
    <w:rsid w:val="00274B0D"/>
    <w:rsid w:val="002761C3"/>
    <w:rsid w:val="0027663A"/>
    <w:rsid w:val="00280424"/>
    <w:rsid w:val="00280751"/>
    <w:rsid w:val="0028437B"/>
    <w:rsid w:val="00286611"/>
    <w:rsid w:val="0029166F"/>
    <w:rsid w:val="00292BF8"/>
    <w:rsid w:val="00293025"/>
    <w:rsid w:val="00295B99"/>
    <w:rsid w:val="00295DB9"/>
    <w:rsid w:val="002A2F18"/>
    <w:rsid w:val="002A6C69"/>
    <w:rsid w:val="002A75AE"/>
    <w:rsid w:val="002A7684"/>
    <w:rsid w:val="002B032C"/>
    <w:rsid w:val="002B22E9"/>
    <w:rsid w:val="002B5C15"/>
    <w:rsid w:val="002C556E"/>
    <w:rsid w:val="002D0BB8"/>
    <w:rsid w:val="002E6180"/>
    <w:rsid w:val="002F1AF5"/>
    <w:rsid w:val="002F35AE"/>
    <w:rsid w:val="002F46DE"/>
    <w:rsid w:val="00304C2A"/>
    <w:rsid w:val="0030535C"/>
    <w:rsid w:val="00306E5B"/>
    <w:rsid w:val="0030712D"/>
    <w:rsid w:val="0031053E"/>
    <w:rsid w:val="00314415"/>
    <w:rsid w:val="00316A16"/>
    <w:rsid w:val="00316C33"/>
    <w:rsid w:val="00327E17"/>
    <w:rsid w:val="003320D9"/>
    <w:rsid w:val="00333086"/>
    <w:rsid w:val="00333196"/>
    <w:rsid w:val="003331C4"/>
    <w:rsid w:val="00333BDC"/>
    <w:rsid w:val="003359DE"/>
    <w:rsid w:val="003364EB"/>
    <w:rsid w:val="00341688"/>
    <w:rsid w:val="00342F49"/>
    <w:rsid w:val="0035006B"/>
    <w:rsid w:val="00356452"/>
    <w:rsid w:val="00360E6C"/>
    <w:rsid w:val="00364C43"/>
    <w:rsid w:val="003703A6"/>
    <w:rsid w:val="00370A2B"/>
    <w:rsid w:val="00370D93"/>
    <w:rsid w:val="0037373A"/>
    <w:rsid w:val="00377C25"/>
    <w:rsid w:val="00377D92"/>
    <w:rsid w:val="003803F2"/>
    <w:rsid w:val="003806A1"/>
    <w:rsid w:val="003825BD"/>
    <w:rsid w:val="003850EE"/>
    <w:rsid w:val="003856A6"/>
    <w:rsid w:val="00394947"/>
    <w:rsid w:val="00394B40"/>
    <w:rsid w:val="00395A3C"/>
    <w:rsid w:val="003A01EC"/>
    <w:rsid w:val="003A0910"/>
    <w:rsid w:val="003A1AC8"/>
    <w:rsid w:val="003B0D8E"/>
    <w:rsid w:val="003B27F7"/>
    <w:rsid w:val="003B38A3"/>
    <w:rsid w:val="003C1079"/>
    <w:rsid w:val="003C3053"/>
    <w:rsid w:val="003C4247"/>
    <w:rsid w:val="003C6C2A"/>
    <w:rsid w:val="003D5393"/>
    <w:rsid w:val="003D75BA"/>
    <w:rsid w:val="003E3DDD"/>
    <w:rsid w:val="003E54BB"/>
    <w:rsid w:val="003E55FB"/>
    <w:rsid w:val="003F149C"/>
    <w:rsid w:val="003F6549"/>
    <w:rsid w:val="003F6B20"/>
    <w:rsid w:val="003F6EB6"/>
    <w:rsid w:val="003F724E"/>
    <w:rsid w:val="00401254"/>
    <w:rsid w:val="00401F08"/>
    <w:rsid w:val="0040276D"/>
    <w:rsid w:val="00404B41"/>
    <w:rsid w:val="004060F4"/>
    <w:rsid w:val="004063A8"/>
    <w:rsid w:val="00406C3C"/>
    <w:rsid w:val="00406E1E"/>
    <w:rsid w:val="00411AC4"/>
    <w:rsid w:val="00413616"/>
    <w:rsid w:val="004149E0"/>
    <w:rsid w:val="00415C46"/>
    <w:rsid w:val="00415DBE"/>
    <w:rsid w:val="004216AB"/>
    <w:rsid w:val="00423CDA"/>
    <w:rsid w:val="00424039"/>
    <w:rsid w:val="00426C1A"/>
    <w:rsid w:val="00426DE4"/>
    <w:rsid w:val="00427C56"/>
    <w:rsid w:val="00435F3F"/>
    <w:rsid w:val="0043772D"/>
    <w:rsid w:val="004432E2"/>
    <w:rsid w:val="00444D93"/>
    <w:rsid w:val="00446F8D"/>
    <w:rsid w:val="00447985"/>
    <w:rsid w:val="00451F29"/>
    <w:rsid w:val="0045653E"/>
    <w:rsid w:val="00461367"/>
    <w:rsid w:val="00461ACE"/>
    <w:rsid w:val="00463026"/>
    <w:rsid w:val="00463190"/>
    <w:rsid w:val="00465E42"/>
    <w:rsid w:val="00465F90"/>
    <w:rsid w:val="00472590"/>
    <w:rsid w:val="004774F2"/>
    <w:rsid w:val="004828C9"/>
    <w:rsid w:val="00484875"/>
    <w:rsid w:val="0048776B"/>
    <w:rsid w:val="00490ECA"/>
    <w:rsid w:val="004935F9"/>
    <w:rsid w:val="004939C8"/>
    <w:rsid w:val="00496D36"/>
    <w:rsid w:val="00497744"/>
    <w:rsid w:val="004A26AA"/>
    <w:rsid w:val="004A350C"/>
    <w:rsid w:val="004A3E9A"/>
    <w:rsid w:val="004B3EBD"/>
    <w:rsid w:val="004B5331"/>
    <w:rsid w:val="004B608A"/>
    <w:rsid w:val="004B6A3B"/>
    <w:rsid w:val="004C026B"/>
    <w:rsid w:val="004C6146"/>
    <w:rsid w:val="004C75C2"/>
    <w:rsid w:val="004D0097"/>
    <w:rsid w:val="004D30F1"/>
    <w:rsid w:val="004D3C41"/>
    <w:rsid w:val="004D40D1"/>
    <w:rsid w:val="004D614C"/>
    <w:rsid w:val="004D6782"/>
    <w:rsid w:val="004D7D5F"/>
    <w:rsid w:val="004E107A"/>
    <w:rsid w:val="004E23FD"/>
    <w:rsid w:val="004E7FFA"/>
    <w:rsid w:val="004F4281"/>
    <w:rsid w:val="004F459E"/>
    <w:rsid w:val="004F5683"/>
    <w:rsid w:val="004F5908"/>
    <w:rsid w:val="00500476"/>
    <w:rsid w:val="00500F73"/>
    <w:rsid w:val="00502223"/>
    <w:rsid w:val="00503C49"/>
    <w:rsid w:val="00504538"/>
    <w:rsid w:val="0050553D"/>
    <w:rsid w:val="00505BF2"/>
    <w:rsid w:val="005116F5"/>
    <w:rsid w:val="00513155"/>
    <w:rsid w:val="00513AF5"/>
    <w:rsid w:val="0051521E"/>
    <w:rsid w:val="00515316"/>
    <w:rsid w:val="00515A74"/>
    <w:rsid w:val="00521706"/>
    <w:rsid w:val="005225C8"/>
    <w:rsid w:val="00523E25"/>
    <w:rsid w:val="0053376A"/>
    <w:rsid w:val="00534379"/>
    <w:rsid w:val="00534A64"/>
    <w:rsid w:val="00534FED"/>
    <w:rsid w:val="00536803"/>
    <w:rsid w:val="00540E2C"/>
    <w:rsid w:val="005412FA"/>
    <w:rsid w:val="005419D1"/>
    <w:rsid w:val="005422E0"/>
    <w:rsid w:val="00542B5B"/>
    <w:rsid w:val="005440BF"/>
    <w:rsid w:val="00544C61"/>
    <w:rsid w:val="00545F31"/>
    <w:rsid w:val="005500ED"/>
    <w:rsid w:val="00554D4A"/>
    <w:rsid w:val="00556C93"/>
    <w:rsid w:val="00561FE9"/>
    <w:rsid w:val="00566593"/>
    <w:rsid w:val="005675D8"/>
    <w:rsid w:val="00573597"/>
    <w:rsid w:val="00580EA6"/>
    <w:rsid w:val="00581406"/>
    <w:rsid w:val="00583C12"/>
    <w:rsid w:val="00593FE4"/>
    <w:rsid w:val="0059426F"/>
    <w:rsid w:val="005953D1"/>
    <w:rsid w:val="005954ED"/>
    <w:rsid w:val="005A10B5"/>
    <w:rsid w:val="005A1FBA"/>
    <w:rsid w:val="005A28CF"/>
    <w:rsid w:val="005A3210"/>
    <w:rsid w:val="005A5ABE"/>
    <w:rsid w:val="005A6490"/>
    <w:rsid w:val="005A656D"/>
    <w:rsid w:val="005B0B39"/>
    <w:rsid w:val="005B60D1"/>
    <w:rsid w:val="005B728A"/>
    <w:rsid w:val="005C1356"/>
    <w:rsid w:val="005C1566"/>
    <w:rsid w:val="005C3382"/>
    <w:rsid w:val="005C67EC"/>
    <w:rsid w:val="005E2780"/>
    <w:rsid w:val="005E3B35"/>
    <w:rsid w:val="005E3BC5"/>
    <w:rsid w:val="005E70E1"/>
    <w:rsid w:val="005F0018"/>
    <w:rsid w:val="005F25A9"/>
    <w:rsid w:val="005F2B9D"/>
    <w:rsid w:val="005F3ECE"/>
    <w:rsid w:val="006012F4"/>
    <w:rsid w:val="00603313"/>
    <w:rsid w:val="00605C0D"/>
    <w:rsid w:val="00616AA6"/>
    <w:rsid w:val="006172D4"/>
    <w:rsid w:val="00617D75"/>
    <w:rsid w:val="00623AF8"/>
    <w:rsid w:val="00626470"/>
    <w:rsid w:val="00627298"/>
    <w:rsid w:val="00627A91"/>
    <w:rsid w:val="00631106"/>
    <w:rsid w:val="006321A9"/>
    <w:rsid w:val="006335F2"/>
    <w:rsid w:val="006341D5"/>
    <w:rsid w:val="0063480F"/>
    <w:rsid w:val="0063612E"/>
    <w:rsid w:val="00647D14"/>
    <w:rsid w:val="00655110"/>
    <w:rsid w:val="006557CA"/>
    <w:rsid w:val="00660BE3"/>
    <w:rsid w:val="00662CB1"/>
    <w:rsid w:val="00663882"/>
    <w:rsid w:val="0066494E"/>
    <w:rsid w:val="0066698D"/>
    <w:rsid w:val="006701CE"/>
    <w:rsid w:val="006732D8"/>
    <w:rsid w:val="0067360E"/>
    <w:rsid w:val="00673963"/>
    <w:rsid w:val="00674A58"/>
    <w:rsid w:val="006779E4"/>
    <w:rsid w:val="00682CAA"/>
    <w:rsid w:val="00693C8D"/>
    <w:rsid w:val="00694016"/>
    <w:rsid w:val="0069416E"/>
    <w:rsid w:val="00694D8E"/>
    <w:rsid w:val="00694E8C"/>
    <w:rsid w:val="00696827"/>
    <w:rsid w:val="006A0AA0"/>
    <w:rsid w:val="006A157E"/>
    <w:rsid w:val="006A1852"/>
    <w:rsid w:val="006A4844"/>
    <w:rsid w:val="006A6358"/>
    <w:rsid w:val="006A78AE"/>
    <w:rsid w:val="006B27BE"/>
    <w:rsid w:val="006C41FD"/>
    <w:rsid w:val="006C71A6"/>
    <w:rsid w:val="006C754E"/>
    <w:rsid w:val="006C75B8"/>
    <w:rsid w:val="006D0005"/>
    <w:rsid w:val="006D5E3A"/>
    <w:rsid w:val="006D70D2"/>
    <w:rsid w:val="006D7BA7"/>
    <w:rsid w:val="006E2494"/>
    <w:rsid w:val="006E3152"/>
    <w:rsid w:val="006E7E25"/>
    <w:rsid w:val="006E7FF4"/>
    <w:rsid w:val="006F0BAD"/>
    <w:rsid w:val="006F38B7"/>
    <w:rsid w:val="007007A4"/>
    <w:rsid w:val="007009BD"/>
    <w:rsid w:val="00704ED6"/>
    <w:rsid w:val="00705B0E"/>
    <w:rsid w:val="00706381"/>
    <w:rsid w:val="00707AF2"/>
    <w:rsid w:val="0071100E"/>
    <w:rsid w:val="00711FF6"/>
    <w:rsid w:val="007120C0"/>
    <w:rsid w:val="007144DD"/>
    <w:rsid w:val="00715BCA"/>
    <w:rsid w:val="00716344"/>
    <w:rsid w:val="00722601"/>
    <w:rsid w:val="00722D2E"/>
    <w:rsid w:val="00724FCB"/>
    <w:rsid w:val="007277CA"/>
    <w:rsid w:val="007339C7"/>
    <w:rsid w:val="007347A2"/>
    <w:rsid w:val="00734A96"/>
    <w:rsid w:val="00735410"/>
    <w:rsid w:val="0074412D"/>
    <w:rsid w:val="00745189"/>
    <w:rsid w:val="0074546C"/>
    <w:rsid w:val="00755120"/>
    <w:rsid w:val="007552E7"/>
    <w:rsid w:val="007614A7"/>
    <w:rsid w:val="007649E0"/>
    <w:rsid w:val="00765CEF"/>
    <w:rsid w:val="0076736B"/>
    <w:rsid w:val="0077197B"/>
    <w:rsid w:val="00771D9A"/>
    <w:rsid w:val="0077235C"/>
    <w:rsid w:val="00772885"/>
    <w:rsid w:val="00773988"/>
    <w:rsid w:val="00774227"/>
    <w:rsid w:val="0078021F"/>
    <w:rsid w:val="00780D40"/>
    <w:rsid w:val="00786694"/>
    <w:rsid w:val="00791976"/>
    <w:rsid w:val="00794249"/>
    <w:rsid w:val="007A25F8"/>
    <w:rsid w:val="007A499B"/>
    <w:rsid w:val="007A6BB6"/>
    <w:rsid w:val="007A7BB0"/>
    <w:rsid w:val="007B3D01"/>
    <w:rsid w:val="007B4693"/>
    <w:rsid w:val="007B7445"/>
    <w:rsid w:val="007C0827"/>
    <w:rsid w:val="007C2C73"/>
    <w:rsid w:val="007D29BA"/>
    <w:rsid w:val="007D4D7A"/>
    <w:rsid w:val="007D60AE"/>
    <w:rsid w:val="007E25D1"/>
    <w:rsid w:val="007E5B79"/>
    <w:rsid w:val="007F4B56"/>
    <w:rsid w:val="007F6E60"/>
    <w:rsid w:val="008022A1"/>
    <w:rsid w:val="008022EE"/>
    <w:rsid w:val="008039D6"/>
    <w:rsid w:val="00804448"/>
    <w:rsid w:val="008069F3"/>
    <w:rsid w:val="00812AF3"/>
    <w:rsid w:val="008156A6"/>
    <w:rsid w:val="00821127"/>
    <w:rsid w:val="00823A31"/>
    <w:rsid w:val="00823B9E"/>
    <w:rsid w:val="00826B49"/>
    <w:rsid w:val="00827DCA"/>
    <w:rsid w:val="00830A24"/>
    <w:rsid w:val="008339AE"/>
    <w:rsid w:val="00841553"/>
    <w:rsid w:val="008436DE"/>
    <w:rsid w:val="00846EE3"/>
    <w:rsid w:val="00847CE5"/>
    <w:rsid w:val="00852E10"/>
    <w:rsid w:val="00860E2A"/>
    <w:rsid w:val="00863251"/>
    <w:rsid w:val="008641E5"/>
    <w:rsid w:val="008704ED"/>
    <w:rsid w:val="008727FC"/>
    <w:rsid w:val="008729B2"/>
    <w:rsid w:val="00874A99"/>
    <w:rsid w:val="00874AF8"/>
    <w:rsid w:val="00875AE8"/>
    <w:rsid w:val="00891138"/>
    <w:rsid w:val="00892111"/>
    <w:rsid w:val="008934ED"/>
    <w:rsid w:val="008A05F8"/>
    <w:rsid w:val="008A0658"/>
    <w:rsid w:val="008A2D4F"/>
    <w:rsid w:val="008A2F9D"/>
    <w:rsid w:val="008A557A"/>
    <w:rsid w:val="008B0B0D"/>
    <w:rsid w:val="008B3358"/>
    <w:rsid w:val="008B4300"/>
    <w:rsid w:val="008B4776"/>
    <w:rsid w:val="008B51EC"/>
    <w:rsid w:val="008B78F5"/>
    <w:rsid w:val="008C0C4C"/>
    <w:rsid w:val="008C776A"/>
    <w:rsid w:val="008D4DDB"/>
    <w:rsid w:val="008D4F51"/>
    <w:rsid w:val="008D66BC"/>
    <w:rsid w:val="008E1AD8"/>
    <w:rsid w:val="008E484F"/>
    <w:rsid w:val="008E5F7D"/>
    <w:rsid w:val="008E77C2"/>
    <w:rsid w:val="008F00CE"/>
    <w:rsid w:val="008F3FAB"/>
    <w:rsid w:val="008F60A1"/>
    <w:rsid w:val="0090144D"/>
    <w:rsid w:val="00902481"/>
    <w:rsid w:val="00904547"/>
    <w:rsid w:val="00907FF6"/>
    <w:rsid w:val="00914450"/>
    <w:rsid w:val="00921A94"/>
    <w:rsid w:val="00923D64"/>
    <w:rsid w:val="00925B9F"/>
    <w:rsid w:val="0093299C"/>
    <w:rsid w:val="00933817"/>
    <w:rsid w:val="00933CB4"/>
    <w:rsid w:val="00940E8F"/>
    <w:rsid w:val="009416C1"/>
    <w:rsid w:val="009423E5"/>
    <w:rsid w:val="009424A4"/>
    <w:rsid w:val="00946253"/>
    <w:rsid w:val="00950119"/>
    <w:rsid w:val="00953182"/>
    <w:rsid w:val="00953873"/>
    <w:rsid w:val="0095650A"/>
    <w:rsid w:val="00962A41"/>
    <w:rsid w:val="00965820"/>
    <w:rsid w:val="009664C6"/>
    <w:rsid w:val="00971A87"/>
    <w:rsid w:val="00972DD2"/>
    <w:rsid w:val="00974CB6"/>
    <w:rsid w:val="009757B1"/>
    <w:rsid w:val="009764C2"/>
    <w:rsid w:val="0097764C"/>
    <w:rsid w:val="00977A09"/>
    <w:rsid w:val="009839EB"/>
    <w:rsid w:val="00986392"/>
    <w:rsid w:val="009863F5"/>
    <w:rsid w:val="00992ECF"/>
    <w:rsid w:val="0099312F"/>
    <w:rsid w:val="0099520F"/>
    <w:rsid w:val="009A1337"/>
    <w:rsid w:val="009A25B8"/>
    <w:rsid w:val="009A4AF0"/>
    <w:rsid w:val="009A50DA"/>
    <w:rsid w:val="009B1537"/>
    <w:rsid w:val="009B287B"/>
    <w:rsid w:val="009B6A9B"/>
    <w:rsid w:val="009C44EB"/>
    <w:rsid w:val="009C4E37"/>
    <w:rsid w:val="009C55BB"/>
    <w:rsid w:val="009C6179"/>
    <w:rsid w:val="009D5B0A"/>
    <w:rsid w:val="009D5E61"/>
    <w:rsid w:val="009D7ADE"/>
    <w:rsid w:val="009E249D"/>
    <w:rsid w:val="009E2A97"/>
    <w:rsid w:val="009E2D6E"/>
    <w:rsid w:val="009E2EC9"/>
    <w:rsid w:val="009E32DA"/>
    <w:rsid w:val="009E4441"/>
    <w:rsid w:val="009E4B90"/>
    <w:rsid w:val="009E6A52"/>
    <w:rsid w:val="009E6B79"/>
    <w:rsid w:val="009E75AE"/>
    <w:rsid w:val="009E7E63"/>
    <w:rsid w:val="009F08B9"/>
    <w:rsid w:val="009F1107"/>
    <w:rsid w:val="009F438E"/>
    <w:rsid w:val="00A0065F"/>
    <w:rsid w:val="00A02D90"/>
    <w:rsid w:val="00A03D10"/>
    <w:rsid w:val="00A15662"/>
    <w:rsid w:val="00A157D2"/>
    <w:rsid w:val="00A1742F"/>
    <w:rsid w:val="00A20CFE"/>
    <w:rsid w:val="00A20F1A"/>
    <w:rsid w:val="00A25DBB"/>
    <w:rsid w:val="00A26389"/>
    <w:rsid w:val="00A27BC6"/>
    <w:rsid w:val="00A32E20"/>
    <w:rsid w:val="00A366FD"/>
    <w:rsid w:val="00A42C7E"/>
    <w:rsid w:val="00A431A7"/>
    <w:rsid w:val="00A50B5E"/>
    <w:rsid w:val="00A50D5F"/>
    <w:rsid w:val="00A5291D"/>
    <w:rsid w:val="00A53794"/>
    <w:rsid w:val="00A53CD0"/>
    <w:rsid w:val="00A54751"/>
    <w:rsid w:val="00A609DA"/>
    <w:rsid w:val="00A649BE"/>
    <w:rsid w:val="00A70733"/>
    <w:rsid w:val="00A72A14"/>
    <w:rsid w:val="00A73806"/>
    <w:rsid w:val="00A7573F"/>
    <w:rsid w:val="00A761EE"/>
    <w:rsid w:val="00A7772D"/>
    <w:rsid w:val="00A806B2"/>
    <w:rsid w:val="00A814F6"/>
    <w:rsid w:val="00A90539"/>
    <w:rsid w:val="00A90B78"/>
    <w:rsid w:val="00A933C9"/>
    <w:rsid w:val="00A953A7"/>
    <w:rsid w:val="00A96C8E"/>
    <w:rsid w:val="00AA0BB9"/>
    <w:rsid w:val="00AA1A34"/>
    <w:rsid w:val="00AA3498"/>
    <w:rsid w:val="00AA5EF0"/>
    <w:rsid w:val="00AB0662"/>
    <w:rsid w:val="00AB1785"/>
    <w:rsid w:val="00AB1F0B"/>
    <w:rsid w:val="00AB482B"/>
    <w:rsid w:val="00AC4707"/>
    <w:rsid w:val="00AD0605"/>
    <w:rsid w:val="00AD2A17"/>
    <w:rsid w:val="00AD7F8C"/>
    <w:rsid w:val="00AE0C86"/>
    <w:rsid w:val="00AE1C5F"/>
    <w:rsid w:val="00AE6017"/>
    <w:rsid w:val="00AE6C5C"/>
    <w:rsid w:val="00AE7194"/>
    <w:rsid w:val="00AF12F3"/>
    <w:rsid w:val="00AF75F9"/>
    <w:rsid w:val="00B02A6D"/>
    <w:rsid w:val="00B1047D"/>
    <w:rsid w:val="00B113E3"/>
    <w:rsid w:val="00B127AA"/>
    <w:rsid w:val="00B164A2"/>
    <w:rsid w:val="00B168B2"/>
    <w:rsid w:val="00B22EB0"/>
    <w:rsid w:val="00B23108"/>
    <w:rsid w:val="00B278F9"/>
    <w:rsid w:val="00B32270"/>
    <w:rsid w:val="00B35968"/>
    <w:rsid w:val="00B43740"/>
    <w:rsid w:val="00B43A33"/>
    <w:rsid w:val="00B50381"/>
    <w:rsid w:val="00B53026"/>
    <w:rsid w:val="00B53F2B"/>
    <w:rsid w:val="00B56504"/>
    <w:rsid w:val="00B57840"/>
    <w:rsid w:val="00B603AD"/>
    <w:rsid w:val="00B635C9"/>
    <w:rsid w:val="00B65091"/>
    <w:rsid w:val="00B666E3"/>
    <w:rsid w:val="00B668A7"/>
    <w:rsid w:val="00B722AF"/>
    <w:rsid w:val="00B75BDE"/>
    <w:rsid w:val="00B80467"/>
    <w:rsid w:val="00B82D02"/>
    <w:rsid w:val="00B82EB0"/>
    <w:rsid w:val="00B86BEE"/>
    <w:rsid w:val="00B95071"/>
    <w:rsid w:val="00B95C2F"/>
    <w:rsid w:val="00BA1894"/>
    <w:rsid w:val="00BA4821"/>
    <w:rsid w:val="00BA5F02"/>
    <w:rsid w:val="00BA70BA"/>
    <w:rsid w:val="00BB2DE4"/>
    <w:rsid w:val="00BB3A25"/>
    <w:rsid w:val="00BB659A"/>
    <w:rsid w:val="00BB65B0"/>
    <w:rsid w:val="00BB7BF4"/>
    <w:rsid w:val="00BC25F6"/>
    <w:rsid w:val="00BC4119"/>
    <w:rsid w:val="00BC511B"/>
    <w:rsid w:val="00BD00C5"/>
    <w:rsid w:val="00BD416B"/>
    <w:rsid w:val="00BD51DB"/>
    <w:rsid w:val="00BD798D"/>
    <w:rsid w:val="00BE1A23"/>
    <w:rsid w:val="00BE37D2"/>
    <w:rsid w:val="00BE5D74"/>
    <w:rsid w:val="00BE67DF"/>
    <w:rsid w:val="00BE69A9"/>
    <w:rsid w:val="00BE6EB5"/>
    <w:rsid w:val="00BE7377"/>
    <w:rsid w:val="00BF09EE"/>
    <w:rsid w:val="00BF2703"/>
    <w:rsid w:val="00BF58FC"/>
    <w:rsid w:val="00BF6CB2"/>
    <w:rsid w:val="00C00D84"/>
    <w:rsid w:val="00C012AE"/>
    <w:rsid w:val="00C01E2F"/>
    <w:rsid w:val="00C04F78"/>
    <w:rsid w:val="00C126D6"/>
    <w:rsid w:val="00C14B7F"/>
    <w:rsid w:val="00C175C7"/>
    <w:rsid w:val="00C17C62"/>
    <w:rsid w:val="00C20D61"/>
    <w:rsid w:val="00C227C0"/>
    <w:rsid w:val="00C22BAE"/>
    <w:rsid w:val="00C3071D"/>
    <w:rsid w:val="00C327A8"/>
    <w:rsid w:val="00C4373D"/>
    <w:rsid w:val="00C472CB"/>
    <w:rsid w:val="00C50F5A"/>
    <w:rsid w:val="00C540CA"/>
    <w:rsid w:val="00C5508A"/>
    <w:rsid w:val="00C6385E"/>
    <w:rsid w:val="00C7037B"/>
    <w:rsid w:val="00C73A1B"/>
    <w:rsid w:val="00C80720"/>
    <w:rsid w:val="00C81BD6"/>
    <w:rsid w:val="00C84573"/>
    <w:rsid w:val="00C9069C"/>
    <w:rsid w:val="00C92066"/>
    <w:rsid w:val="00C926B3"/>
    <w:rsid w:val="00C945C5"/>
    <w:rsid w:val="00CA3213"/>
    <w:rsid w:val="00CA4B87"/>
    <w:rsid w:val="00CA6B9F"/>
    <w:rsid w:val="00CA7006"/>
    <w:rsid w:val="00CB4596"/>
    <w:rsid w:val="00CB753C"/>
    <w:rsid w:val="00CC20F4"/>
    <w:rsid w:val="00CC3220"/>
    <w:rsid w:val="00CC3840"/>
    <w:rsid w:val="00CC3AEB"/>
    <w:rsid w:val="00CD0CA1"/>
    <w:rsid w:val="00CD1935"/>
    <w:rsid w:val="00CD1953"/>
    <w:rsid w:val="00CD287A"/>
    <w:rsid w:val="00CD32AB"/>
    <w:rsid w:val="00CD7BD1"/>
    <w:rsid w:val="00CE0F1D"/>
    <w:rsid w:val="00CE3698"/>
    <w:rsid w:val="00CE3B28"/>
    <w:rsid w:val="00CE4998"/>
    <w:rsid w:val="00CE730B"/>
    <w:rsid w:val="00CF1F5E"/>
    <w:rsid w:val="00CF2305"/>
    <w:rsid w:val="00CF3349"/>
    <w:rsid w:val="00CF4BB5"/>
    <w:rsid w:val="00CF78B4"/>
    <w:rsid w:val="00D00C75"/>
    <w:rsid w:val="00D02EA8"/>
    <w:rsid w:val="00D0665F"/>
    <w:rsid w:val="00D10652"/>
    <w:rsid w:val="00D13A57"/>
    <w:rsid w:val="00D21C61"/>
    <w:rsid w:val="00D2230C"/>
    <w:rsid w:val="00D22C88"/>
    <w:rsid w:val="00D3009C"/>
    <w:rsid w:val="00D316E1"/>
    <w:rsid w:val="00D319A7"/>
    <w:rsid w:val="00D34DDD"/>
    <w:rsid w:val="00D4229A"/>
    <w:rsid w:val="00D4283A"/>
    <w:rsid w:val="00D43863"/>
    <w:rsid w:val="00D46607"/>
    <w:rsid w:val="00D46E0C"/>
    <w:rsid w:val="00D51608"/>
    <w:rsid w:val="00D5427D"/>
    <w:rsid w:val="00D5437A"/>
    <w:rsid w:val="00D60955"/>
    <w:rsid w:val="00D60F7D"/>
    <w:rsid w:val="00D61789"/>
    <w:rsid w:val="00D618E8"/>
    <w:rsid w:val="00D63D5F"/>
    <w:rsid w:val="00D642E7"/>
    <w:rsid w:val="00D71477"/>
    <w:rsid w:val="00D75292"/>
    <w:rsid w:val="00D75844"/>
    <w:rsid w:val="00D81C67"/>
    <w:rsid w:val="00D83774"/>
    <w:rsid w:val="00D84D0D"/>
    <w:rsid w:val="00D87050"/>
    <w:rsid w:val="00D8730D"/>
    <w:rsid w:val="00D87744"/>
    <w:rsid w:val="00D87C85"/>
    <w:rsid w:val="00D92992"/>
    <w:rsid w:val="00D94289"/>
    <w:rsid w:val="00D9524A"/>
    <w:rsid w:val="00D96974"/>
    <w:rsid w:val="00DA0DFE"/>
    <w:rsid w:val="00DA3419"/>
    <w:rsid w:val="00DA554A"/>
    <w:rsid w:val="00DA6A71"/>
    <w:rsid w:val="00DA7050"/>
    <w:rsid w:val="00DB0BFE"/>
    <w:rsid w:val="00DB1846"/>
    <w:rsid w:val="00DB3D15"/>
    <w:rsid w:val="00DB62E1"/>
    <w:rsid w:val="00DC0514"/>
    <w:rsid w:val="00DD0F5A"/>
    <w:rsid w:val="00DD1FFC"/>
    <w:rsid w:val="00DD36C3"/>
    <w:rsid w:val="00DD3F12"/>
    <w:rsid w:val="00DD5991"/>
    <w:rsid w:val="00DE7782"/>
    <w:rsid w:val="00DF0BC7"/>
    <w:rsid w:val="00DF32AC"/>
    <w:rsid w:val="00DF41CF"/>
    <w:rsid w:val="00DF41D8"/>
    <w:rsid w:val="00DF4AD8"/>
    <w:rsid w:val="00DF4E11"/>
    <w:rsid w:val="00E10360"/>
    <w:rsid w:val="00E10887"/>
    <w:rsid w:val="00E10E0E"/>
    <w:rsid w:val="00E14075"/>
    <w:rsid w:val="00E17D7A"/>
    <w:rsid w:val="00E254D6"/>
    <w:rsid w:val="00E352F6"/>
    <w:rsid w:val="00E4209A"/>
    <w:rsid w:val="00E42795"/>
    <w:rsid w:val="00E43C8C"/>
    <w:rsid w:val="00E46607"/>
    <w:rsid w:val="00E47B39"/>
    <w:rsid w:val="00E549D8"/>
    <w:rsid w:val="00E54F13"/>
    <w:rsid w:val="00E55102"/>
    <w:rsid w:val="00E5692A"/>
    <w:rsid w:val="00E56BCD"/>
    <w:rsid w:val="00E61705"/>
    <w:rsid w:val="00E61C46"/>
    <w:rsid w:val="00E709F4"/>
    <w:rsid w:val="00E72882"/>
    <w:rsid w:val="00E80549"/>
    <w:rsid w:val="00E82317"/>
    <w:rsid w:val="00E8527A"/>
    <w:rsid w:val="00E915C2"/>
    <w:rsid w:val="00E91688"/>
    <w:rsid w:val="00E95D11"/>
    <w:rsid w:val="00EA1219"/>
    <w:rsid w:val="00EA2D46"/>
    <w:rsid w:val="00EA310C"/>
    <w:rsid w:val="00EA5EAE"/>
    <w:rsid w:val="00EA6BD8"/>
    <w:rsid w:val="00EB1AA6"/>
    <w:rsid w:val="00EB2CE6"/>
    <w:rsid w:val="00EC4A02"/>
    <w:rsid w:val="00EC5ADB"/>
    <w:rsid w:val="00ED0402"/>
    <w:rsid w:val="00ED142E"/>
    <w:rsid w:val="00ED354B"/>
    <w:rsid w:val="00ED7181"/>
    <w:rsid w:val="00ED718E"/>
    <w:rsid w:val="00ED7DFA"/>
    <w:rsid w:val="00EE03B5"/>
    <w:rsid w:val="00EE4810"/>
    <w:rsid w:val="00EF04F6"/>
    <w:rsid w:val="00EF0608"/>
    <w:rsid w:val="00EF2292"/>
    <w:rsid w:val="00EF5C71"/>
    <w:rsid w:val="00F00195"/>
    <w:rsid w:val="00F0329D"/>
    <w:rsid w:val="00F04203"/>
    <w:rsid w:val="00F0594C"/>
    <w:rsid w:val="00F066E2"/>
    <w:rsid w:val="00F11BC9"/>
    <w:rsid w:val="00F21765"/>
    <w:rsid w:val="00F21969"/>
    <w:rsid w:val="00F21F35"/>
    <w:rsid w:val="00F21FBA"/>
    <w:rsid w:val="00F228E4"/>
    <w:rsid w:val="00F22FDD"/>
    <w:rsid w:val="00F30D9C"/>
    <w:rsid w:val="00F33A20"/>
    <w:rsid w:val="00F34672"/>
    <w:rsid w:val="00F34B30"/>
    <w:rsid w:val="00F34C11"/>
    <w:rsid w:val="00F36B94"/>
    <w:rsid w:val="00F4111B"/>
    <w:rsid w:val="00F42760"/>
    <w:rsid w:val="00F46B5C"/>
    <w:rsid w:val="00F55A38"/>
    <w:rsid w:val="00F56A33"/>
    <w:rsid w:val="00F57620"/>
    <w:rsid w:val="00F57C04"/>
    <w:rsid w:val="00F617C1"/>
    <w:rsid w:val="00F63526"/>
    <w:rsid w:val="00F65CB9"/>
    <w:rsid w:val="00F67735"/>
    <w:rsid w:val="00F718ED"/>
    <w:rsid w:val="00F720EE"/>
    <w:rsid w:val="00F72C5C"/>
    <w:rsid w:val="00F779F1"/>
    <w:rsid w:val="00F8277D"/>
    <w:rsid w:val="00F84A12"/>
    <w:rsid w:val="00F92E43"/>
    <w:rsid w:val="00F96A22"/>
    <w:rsid w:val="00F96D3E"/>
    <w:rsid w:val="00FA142A"/>
    <w:rsid w:val="00FA1649"/>
    <w:rsid w:val="00FA4D1E"/>
    <w:rsid w:val="00FA7EF7"/>
    <w:rsid w:val="00FB157A"/>
    <w:rsid w:val="00FB5658"/>
    <w:rsid w:val="00FC06FE"/>
    <w:rsid w:val="00FC0B5F"/>
    <w:rsid w:val="00FC3369"/>
    <w:rsid w:val="00FC55FC"/>
    <w:rsid w:val="00FD013E"/>
    <w:rsid w:val="00FD5297"/>
    <w:rsid w:val="00FD5B5E"/>
    <w:rsid w:val="00FD7C9F"/>
    <w:rsid w:val="00FE304A"/>
    <w:rsid w:val="00FE45AF"/>
    <w:rsid w:val="00FE5631"/>
    <w:rsid w:val="00FE718F"/>
    <w:rsid w:val="00FF0471"/>
    <w:rsid w:val="00FF60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47EB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uiPriority w:val="9"/>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uiPriority w:val="9"/>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qFormat/>
    <w:rsid w:val="00B65091"/>
    <w:pPr>
      <w:keepNext/>
      <w:jc w:val="both"/>
      <w:outlineLvl w:val="3"/>
    </w:pPr>
    <w:rPr>
      <w:rFonts w:eastAsia="Times New Roman" w:cs="Times New Roman"/>
      <w:szCs w:val="20"/>
      <w:lang w:eastAsia="it-IT"/>
    </w:rPr>
  </w:style>
  <w:style w:type="paragraph" w:styleId="Titolo5">
    <w:name w:val="heading 5"/>
    <w:basedOn w:val="Normale"/>
    <w:next w:val="Normale"/>
    <w:link w:val="Titolo5Carattere"/>
    <w:uiPriority w:val="9"/>
    <w:unhideWhenUsed/>
    <w:qFormat/>
    <w:rsid w:val="00B65091"/>
    <w:pPr>
      <w:spacing w:before="240" w:after="60"/>
      <w:outlineLvl w:val="4"/>
    </w:pPr>
    <w:rPr>
      <w:rFonts w:ascii="Calibri" w:eastAsia="Times New Roman" w:hAnsi="Calibri" w:cs="Times New Roman"/>
      <w:b/>
      <w:bCs/>
      <w:i/>
      <w:iCs/>
      <w:sz w:val="26"/>
      <w:szCs w:val="26"/>
    </w:rPr>
  </w:style>
  <w:style w:type="paragraph" w:styleId="Titolo6">
    <w:name w:val="heading 6"/>
    <w:basedOn w:val="Normale"/>
    <w:next w:val="Normale"/>
    <w:link w:val="Titolo6Carattere"/>
    <w:qFormat/>
    <w:rsid w:val="00B65091"/>
    <w:pPr>
      <w:spacing w:before="240" w:after="60"/>
      <w:outlineLvl w:val="5"/>
    </w:pPr>
    <w:rPr>
      <w:rFonts w:ascii="Calibri" w:eastAsia="Times New Roman" w:hAnsi="Calibri" w:cs="Times New Roman"/>
      <w:b/>
      <w:bCs/>
      <w:sz w:val="22"/>
      <w:szCs w:val="22"/>
      <w:lang w:val="x-none" w:eastAsia="x-none"/>
    </w:rPr>
  </w:style>
  <w:style w:type="paragraph" w:styleId="Titolo9">
    <w:name w:val="heading 9"/>
    <w:basedOn w:val="Normale"/>
    <w:next w:val="Normale"/>
    <w:link w:val="Titolo9Carattere"/>
    <w:qFormat/>
    <w:rsid w:val="00B65091"/>
    <w:pPr>
      <w:keepNext/>
      <w:ind w:left="2124" w:firstLine="708"/>
      <w:outlineLvl w:val="8"/>
    </w:pPr>
    <w:rPr>
      <w:rFonts w:eastAsia="Times New Roman" w:cs="Times New Roman"/>
      <w:i/>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F04203"/>
    <w:rPr>
      <w:color w:val="0000FF"/>
      <w:u w:val="single"/>
    </w:rPr>
  </w:style>
  <w:style w:type="paragraph" w:styleId="Testofumetto">
    <w:name w:val="Balloon Text"/>
    <w:basedOn w:val="Normale"/>
    <w:link w:val="TestofumettoCarattere"/>
    <w:uiPriority w:val="99"/>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rsid w:val="00F04203"/>
    <w:rPr>
      <w:rFonts w:ascii="Tahoma" w:hAnsi="Tahoma" w:cs="Tahoma"/>
      <w:b/>
      <w:sz w:val="16"/>
      <w:szCs w:val="16"/>
    </w:rPr>
  </w:style>
  <w:style w:type="paragraph" w:styleId="Intestazione">
    <w:name w:val="header"/>
    <w:basedOn w:val="Normale"/>
    <w:link w:val="IntestazioneCarattere"/>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uiPriority w:val="59"/>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iPriority w:val="1"/>
    <w:unhideWhenUsed/>
    <w:qFormat/>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uiPriority w:val="9"/>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character" w:customStyle="1" w:styleId="Titolo4Carattere">
    <w:name w:val="Titolo 4 Carattere"/>
    <w:basedOn w:val="Carpredefinitoparagrafo"/>
    <w:link w:val="Titolo4"/>
    <w:rsid w:val="00B65091"/>
    <w:rPr>
      <w:rFonts w:eastAsia="Times New Roman" w:cs="Times New Roman"/>
      <w:sz w:val="24"/>
    </w:rPr>
  </w:style>
  <w:style w:type="character" w:customStyle="1" w:styleId="Titolo5Carattere">
    <w:name w:val="Titolo 5 Carattere"/>
    <w:basedOn w:val="Carpredefinitoparagrafo"/>
    <w:link w:val="Titolo5"/>
    <w:uiPriority w:val="9"/>
    <w:rsid w:val="00B65091"/>
    <w:rPr>
      <w:rFonts w:ascii="Calibri" w:eastAsia="Times New Roman" w:hAnsi="Calibri" w:cs="Times New Roman"/>
      <w:b/>
      <w:bCs/>
      <w:i/>
      <w:iCs/>
      <w:sz w:val="26"/>
      <w:szCs w:val="26"/>
      <w:lang w:eastAsia="en-US"/>
    </w:rPr>
  </w:style>
  <w:style w:type="character" w:customStyle="1" w:styleId="Titolo6Carattere">
    <w:name w:val="Titolo 6 Carattere"/>
    <w:basedOn w:val="Carpredefinitoparagrafo"/>
    <w:link w:val="Titolo6"/>
    <w:rsid w:val="00B65091"/>
    <w:rPr>
      <w:rFonts w:ascii="Calibri" w:eastAsia="Times New Roman" w:hAnsi="Calibri" w:cs="Times New Roman"/>
      <w:b/>
      <w:bCs/>
      <w:sz w:val="22"/>
      <w:szCs w:val="22"/>
      <w:lang w:val="x-none" w:eastAsia="x-none"/>
    </w:rPr>
  </w:style>
  <w:style w:type="character" w:customStyle="1" w:styleId="Titolo9Carattere">
    <w:name w:val="Titolo 9 Carattere"/>
    <w:basedOn w:val="Carpredefinitoparagrafo"/>
    <w:link w:val="Titolo9"/>
    <w:rsid w:val="00B65091"/>
    <w:rPr>
      <w:rFonts w:eastAsia="Times New Roman" w:cs="Times New Roman"/>
      <w:i/>
      <w:sz w:val="24"/>
    </w:rPr>
  </w:style>
  <w:style w:type="paragraph" w:styleId="Paragrafoelenco">
    <w:name w:val="List Paragraph"/>
    <w:basedOn w:val="Normale"/>
    <w:uiPriority w:val="1"/>
    <w:qFormat/>
    <w:rsid w:val="00B65091"/>
    <w:pPr>
      <w:ind w:left="720"/>
      <w:contextualSpacing/>
      <w:jc w:val="both"/>
    </w:pPr>
  </w:style>
  <w:style w:type="character" w:customStyle="1" w:styleId="Caratteredellanota">
    <w:name w:val="Carattere della nota"/>
    <w:rsid w:val="00B65091"/>
    <w:rPr>
      <w:rFonts w:cs="Times New Roman"/>
      <w:vertAlign w:val="superscript"/>
    </w:rPr>
  </w:style>
  <w:style w:type="paragraph" w:customStyle="1" w:styleId="Default">
    <w:name w:val="Default"/>
    <w:rsid w:val="00B65091"/>
    <w:pPr>
      <w:suppressAutoHyphens/>
      <w:autoSpaceDE w:val="0"/>
    </w:pPr>
    <w:rPr>
      <w:rFonts w:ascii="Calibri" w:eastAsia="Times New Roman" w:hAnsi="Calibri" w:cs="Calibri"/>
      <w:color w:val="000000"/>
      <w:sz w:val="24"/>
      <w:szCs w:val="24"/>
      <w:lang w:eastAsia="ar-SA"/>
    </w:rPr>
  </w:style>
  <w:style w:type="paragraph" w:customStyle="1" w:styleId="Testonormale1">
    <w:name w:val="Testo normale1"/>
    <w:basedOn w:val="Normale"/>
    <w:rsid w:val="00B65091"/>
    <w:pPr>
      <w:suppressAutoHyphens/>
    </w:pPr>
    <w:rPr>
      <w:rFonts w:ascii="Courier New" w:eastAsia="Times New Roman" w:hAnsi="Courier New" w:cs="Times New Roman"/>
      <w:sz w:val="20"/>
      <w:szCs w:val="20"/>
      <w:lang w:eastAsia="ar-SA"/>
    </w:rPr>
  </w:style>
  <w:style w:type="paragraph" w:customStyle="1" w:styleId="ti-doc-eph2">
    <w:name w:val="ti-doc-eph2"/>
    <w:basedOn w:val="Normale"/>
    <w:rsid w:val="00B65091"/>
    <w:pPr>
      <w:spacing w:before="180" w:after="120" w:line="312" w:lineRule="atLeast"/>
      <w:jc w:val="both"/>
    </w:pPr>
    <w:rPr>
      <w:rFonts w:ascii="Times New Roman" w:eastAsia="Times New Roman" w:hAnsi="Times New Roman" w:cs="Times New Roman"/>
      <w:sz w:val="26"/>
      <w:szCs w:val="26"/>
      <w:lang w:eastAsia="it-IT"/>
    </w:rPr>
  </w:style>
  <w:style w:type="character" w:customStyle="1" w:styleId="CorpodeltestoCarattere">
    <w:name w:val="Corpo del testo Carattere"/>
    <w:rsid w:val="00B65091"/>
    <w:rPr>
      <w:sz w:val="24"/>
    </w:rPr>
  </w:style>
  <w:style w:type="character" w:styleId="Enfasigrassetto">
    <w:name w:val="Strong"/>
    <w:uiPriority w:val="22"/>
    <w:qFormat/>
    <w:rsid w:val="00B65091"/>
    <w:rPr>
      <w:b/>
      <w:bCs/>
    </w:rPr>
  </w:style>
  <w:style w:type="character" w:styleId="AcronimoHTML">
    <w:name w:val="HTML Acronym"/>
    <w:uiPriority w:val="99"/>
    <w:semiHidden/>
    <w:unhideWhenUsed/>
    <w:rsid w:val="00B65091"/>
  </w:style>
  <w:style w:type="character" w:customStyle="1" w:styleId="apple-converted-space">
    <w:name w:val="apple-converted-space"/>
    <w:rsid w:val="00B65091"/>
  </w:style>
  <w:style w:type="paragraph" w:styleId="Rientrocorpodeltesto3">
    <w:name w:val="Body Text Indent 3"/>
    <w:basedOn w:val="Normale"/>
    <w:link w:val="Rientrocorpodeltesto3Carattere"/>
    <w:unhideWhenUsed/>
    <w:rsid w:val="00B65091"/>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B65091"/>
    <w:rPr>
      <w:sz w:val="16"/>
      <w:szCs w:val="16"/>
      <w:lang w:eastAsia="en-US"/>
    </w:rPr>
  </w:style>
  <w:style w:type="numbering" w:customStyle="1" w:styleId="Nessunelenco1">
    <w:name w:val="Nessun elenco1"/>
    <w:next w:val="Nessunelenco"/>
    <w:uiPriority w:val="99"/>
    <w:semiHidden/>
    <w:unhideWhenUsed/>
    <w:rsid w:val="00B65091"/>
  </w:style>
  <w:style w:type="character" w:styleId="Numeropagina">
    <w:name w:val="page number"/>
    <w:rsid w:val="00B65091"/>
  </w:style>
  <w:style w:type="paragraph" w:styleId="Corpodeltesto3">
    <w:name w:val="Body Text 3"/>
    <w:basedOn w:val="Normale"/>
    <w:link w:val="Corpodeltesto3Carattere"/>
    <w:rsid w:val="00B65091"/>
    <w:pPr>
      <w:jc w:val="both"/>
    </w:pPr>
    <w:rPr>
      <w:rFonts w:eastAsia="Times New Roman" w:cs="Times New Roman"/>
      <w:b/>
      <w:sz w:val="22"/>
      <w:szCs w:val="20"/>
      <w:lang w:eastAsia="it-IT"/>
    </w:rPr>
  </w:style>
  <w:style w:type="character" w:customStyle="1" w:styleId="Corpodeltesto3Carattere">
    <w:name w:val="Corpo del testo 3 Carattere"/>
    <w:basedOn w:val="Carpredefinitoparagrafo"/>
    <w:link w:val="Corpodeltesto3"/>
    <w:rsid w:val="00B65091"/>
    <w:rPr>
      <w:rFonts w:eastAsia="Times New Roman" w:cs="Times New Roman"/>
      <w:b/>
      <w:sz w:val="22"/>
    </w:rPr>
  </w:style>
  <w:style w:type="paragraph" w:styleId="Rientrocorpodeltesto2">
    <w:name w:val="Body Text Indent 2"/>
    <w:basedOn w:val="Normale"/>
    <w:link w:val="Rientrocorpodeltesto2Carattere"/>
    <w:rsid w:val="00B65091"/>
    <w:pPr>
      <w:spacing w:after="120" w:line="480" w:lineRule="auto"/>
      <w:ind w:left="283"/>
    </w:pPr>
    <w:rPr>
      <w:rFonts w:ascii="Times New Roman" w:eastAsia="Times New Roman" w:hAnsi="Times New Roman" w:cs="Times New Roman"/>
      <w:sz w:val="20"/>
      <w:szCs w:val="20"/>
      <w:lang w:eastAsia="it-IT"/>
    </w:rPr>
  </w:style>
  <w:style w:type="character" w:customStyle="1" w:styleId="Rientrocorpodeltesto2Carattere">
    <w:name w:val="Rientro corpo del testo 2 Carattere"/>
    <w:basedOn w:val="Carpredefinitoparagrafo"/>
    <w:link w:val="Rientrocorpodeltesto2"/>
    <w:rsid w:val="00B65091"/>
    <w:rPr>
      <w:rFonts w:ascii="Times New Roman" w:eastAsia="Times New Roman" w:hAnsi="Times New Roman" w:cs="Times New Roman"/>
    </w:rPr>
  </w:style>
  <w:style w:type="paragraph" w:customStyle="1" w:styleId="sche4">
    <w:name w:val="sche_4"/>
    <w:rsid w:val="00B65091"/>
    <w:pPr>
      <w:widowControl w:val="0"/>
      <w:jc w:val="both"/>
    </w:pPr>
    <w:rPr>
      <w:rFonts w:ascii="Times New Roman" w:eastAsia="Times New Roman" w:hAnsi="Times New Roman" w:cs="Times New Roman"/>
      <w:lang w:val="en-US"/>
    </w:rPr>
  </w:style>
  <w:style w:type="paragraph" w:customStyle="1" w:styleId="sche3">
    <w:name w:val="sche_3"/>
    <w:rsid w:val="00B65091"/>
    <w:pPr>
      <w:widowControl w:val="0"/>
      <w:jc w:val="both"/>
    </w:pPr>
    <w:rPr>
      <w:rFonts w:ascii="Times New Roman" w:eastAsia="Times New Roman" w:hAnsi="Times New Roman" w:cs="Times New Roman"/>
      <w:lang w:val="en-US"/>
    </w:rPr>
  </w:style>
  <w:style w:type="paragraph" w:customStyle="1" w:styleId="sche22">
    <w:name w:val="sche2_2"/>
    <w:rsid w:val="00B65091"/>
    <w:pPr>
      <w:widowControl w:val="0"/>
      <w:jc w:val="right"/>
    </w:pPr>
    <w:rPr>
      <w:rFonts w:ascii="Times New Roman" w:eastAsia="Times New Roman" w:hAnsi="Times New Roman" w:cs="Times New Roman"/>
      <w:lang w:val="en-US"/>
    </w:rPr>
  </w:style>
  <w:style w:type="paragraph" w:customStyle="1" w:styleId="sche23">
    <w:name w:val="sche2_3"/>
    <w:rsid w:val="00B65091"/>
    <w:pPr>
      <w:widowControl w:val="0"/>
      <w:jc w:val="right"/>
    </w:pPr>
    <w:rPr>
      <w:rFonts w:ascii="Times New Roman" w:eastAsia="Times New Roman" w:hAnsi="Times New Roman" w:cs="Times New Roman"/>
      <w:lang w:val="en-US"/>
    </w:rPr>
  </w:style>
  <w:style w:type="paragraph" w:customStyle="1" w:styleId="Corpodeltesto21">
    <w:name w:val="Corpo del testo 21"/>
    <w:basedOn w:val="Normale"/>
    <w:rsid w:val="00B65091"/>
    <w:pPr>
      <w:spacing w:line="360" w:lineRule="auto"/>
      <w:ind w:left="425"/>
      <w:jc w:val="both"/>
    </w:pPr>
    <w:rPr>
      <w:rFonts w:eastAsia="Times New Roman" w:cs="Times New Roman"/>
      <w:sz w:val="20"/>
      <w:szCs w:val="20"/>
      <w:lang w:eastAsia="it-IT"/>
    </w:rPr>
  </w:style>
  <w:style w:type="paragraph" w:styleId="NormaleWeb">
    <w:name w:val="Normal (Web)"/>
    <w:basedOn w:val="Normale"/>
    <w:rsid w:val="00B65091"/>
    <w:pPr>
      <w:spacing w:before="100" w:beforeAutospacing="1" w:after="100" w:afterAutospacing="1"/>
    </w:pPr>
    <w:rPr>
      <w:rFonts w:ascii="Verdana" w:eastAsia="Times New Roman" w:hAnsi="Verdana" w:cs="Times New Roman"/>
      <w:sz w:val="20"/>
      <w:szCs w:val="20"/>
      <w:lang w:eastAsia="it-IT"/>
    </w:rPr>
  </w:style>
  <w:style w:type="paragraph" w:customStyle="1" w:styleId="c3131">
    <w:name w:val="c3131"/>
    <w:basedOn w:val="Normale"/>
    <w:rsid w:val="00B65091"/>
    <w:pPr>
      <w:spacing w:before="100" w:beforeAutospacing="1" w:after="100" w:afterAutospacing="1"/>
    </w:pPr>
    <w:rPr>
      <w:rFonts w:ascii="Times New Roman" w:eastAsia="SimSun" w:hAnsi="Times New Roman" w:cs="Times New Roman"/>
      <w:lang w:eastAsia="zh-CN"/>
    </w:rPr>
  </w:style>
  <w:style w:type="character" w:customStyle="1" w:styleId="st">
    <w:name w:val="st"/>
    <w:rsid w:val="00B65091"/>
  </w:style>
  <w:style w:type="character" w:customStyle="1" w:styleId="value">
    <w:name w:val="value"/>
    <w:rsid w:val="00B65091"/>
  </w:style>
  <w:style w:type="paragraph" w:customStyle="1" w:styleId="Rientrocorpodeltesto22">
    <w:name w:val="Rientro corpo del testo 22"/>
    <w:basedOn w:val="Normale"/>
    <w:rsid w:val="00B65091"/>
    <w:pPr>
      <w:ind w:left="360"/>
      <w:jc w:val="both"/>
    </w:pPr>
    <w:rPr>
      <w:rFonts w:ascii="Times New Roman" w:eastAsia="Times New Roman" w:hAnsi="Times New Roman" w:cs="Times New Roman"/>
      <w:szCs w:val="20"/>
      <w:lang w:eastAsia="it-IT"/>
    </w:rPr>
  </w:style>
  <w:style w:type="character" w:customStyle="1" w:styleId="spanboldcenterbig">
    <w:name w:val="span_bold_center_big"/>
    <w:rsid w:val="00B65091"/>
    <w:rPr>
      <w:b/>
      <w:bCs/>
      <w:sz w:val="36"/>
      <w:szCs w:val="36"/>
    </w:rPr>
  </w:style>
  <w:style w:type="numbering" w:customStyle="1" w:styleId="Nessunelenco2">
    <w:name w:val="Nessun elenco2"/>
    <w:next w:val="Nessunelenco"/>
    <w:uiPriority w:val="99"/>
    <w:semiHidden/>
    <w:unhideWhenUsed/>
    <w:rsid w:val="00B65091"/>
  </w:style>
  <w:style w:type="numbering" w:customStyle="1" w:styleId="Nessunelenco3">
    <w:name w:val="Nessun elenco3"/>
    <w:next w:val="Nessunelenco"/>
    <w:uiPriority w:val="99"/>
    <w:semiHidden/>
    <w:unhideWhenUsed/>
    <w:rsid w:val="00B65091"/>
  </w:style>
  <w:style w:type="character" w:customStyle="1" w:styleId="Carpredefinitoparagrafo1">
    <w:name w:val="Car. predefinito paragrafo1"/>
    <w:rsid w:val="00B65091"/>
  </w:style>
  <w:style w:type="character" w:customStyle="1" w:styleId="NormalBoldChar">
    <w:name w:val="NormalBold Char"/>
    <w:rsid w:val="00B65091"/>
    <w:rPr>
      <w:rFonts w:ascii="Times New Roman" w:eastAsia="Times New Roman" w:hAnsi="Times New Roman" w:cs="Times New Roman"/>
      <w:b/>
      <w:sz w:val="24"/>
      <w:lang w:eastAsia="it-IT" w:bidi="it-IT"/>
    </w:rPr>
  </w:style>
  <w:style w:type="character" w:customStyle="1" w:styleId="DeltaViewInsertion">
    <w:name w:val="DeltaView Insertion"/>
    <w:rsid w:val="00B65091"/>
    <w:rPr>
      <w:b/>
      <w:i/>
      <w:spacing w:val="0"/>
    </w:rPr>
  </w:style>
  <w:style w:type="character" w:customStyle="1" w:styleId="Rimandonotaapidipagina1">
    <w:name w:val="Rimando nota a piè di pagina1"/>
    <w:rsid w:val="00B65091"/>
    <w:rPr>
      <w:shd w:val="clear" w:color="auto" w:fill="FFFFFF"/>
      <w:vertAlign w:val="superscript"/>
    </w:rPr>
  </w:style>
  <w:style w:type="character" w:customStyle="1" w:styleId="ListLabel1">
    <w:name w:val="ListLabel 1"/>
    <w:rsid w:val="00B65091"/>
    <w:rPr>
      <w:color w:val="000000"/>
    </w:rPr>
  </w:style>
  <w:style w:type="character" w:customStyle="1" w:styleId="ListLabel2">
    <w:name w:val="ListLabel 2"/>
    <w:rsid w:val="00B65091"/>
    <w:rPr>
      <w:sz w:val="16"/>
      <w:szCs w:val="16"/>
    </w:rPr>
  </w:style>
  <w:style w:type="character" w:customStyle="1" w:styleId="ListLabel3">
    <w:name w:val="ListLabel 3"/>
    <w:rsid w:val="00B65091"/>
    <w:rPr>
      <w:rFonts w:ascii="Arial" w:hAnsi="Arial"/>
      <w:b/>
      <w:i w:val="0"/>
      <w:sz w:val="15"/>
    </w:rPr>
  </w:style>
  <w:style w:type="character" w:customStyle="1" w:styleId="ListLabel4">
    <w:name w:val="ListLabel 4"/>
    <w:rsid w:val="00B65091"/>
    <w:rPr>
      <w:i w:val="0"/>
    </w:rPr>
  </w:style>
  <w:style w:type="character" w:customStyle="1" w:styleId="ListLabel5">
    <w:name w:val="ListLabel 5"/>
    <w:rsid w:val="00B65091"/>
    <w:rPr>
      <w:rFonts w:ascii="Arial" w:hAnsi="Arial"/>
      <w:i w:val="0"/>
      <w:sz w:val="15"/>
    </w:rPr>
  </w:style>
  <w:style w:type="character" w:customStyle="1" w:styleId="ListLabel6">
    <w:name w:val="ListLabel 6"/>
    <w:rsid w:val="00B65091"/>
    <w:rPr>
      <w:color w:val="000000"/>
    </w:rPr>
  </w:style>
  <w:style w:type="character" w:customStyle="1" w:styleId="ListLabel7">
    <w:name w:val="ListLabel 7"/>
    <w:rsid w:val="00B65091"/>
    <w:rPr>
      <w:rFonts w:eastAsia="Calibri" w:cs="Arial"/>
      <w:b w:val="0"/>
      <w:color w:val="00000A"/>
    </w:rPr>
  </w:style>
  <w:style w:type="character" w:customStyle="1" w:styleId="ListLabel8">
    <w:name w:val="ListLabel 8"/>
    <w:rsid w:val="00B65091"/>
    <w:rPr>
      <w:rFonts w:cs="Courier New"/>
    </w:rPr>
  </w:style>
  <w:style w:type="character" w:customStyle="1" w:styleId="ListLabel9">
    <w:name w:val="ListLabel 9"/>
    <w:rsid w:val="00B65091"/>
    <w:rPr>
      <w:rFonts w:cs="Courier New"/>
    </w:rPr>
  </w:style>
  <w:style w:type="character" w:customStyle="1" w:styleId="ListLabel10">
    <w:name w:val="ListLabel 10"/>
    <w:rsid w:val="00B65091"/>
    <w:rPr>
      <w:rFonts w:cs="Courier New"/>
    </w:rPr>
  </w:style>
  <w:style w:type="character" w:customStyle="1" w:styleId="ListLabel11">
    <w:name w:val="ListLabel 11"/>
    <w:rsid w:val="00B65091"/>
    <w:rPr>
      <w:rFonts w:eastAsia="Calibri" w:cs="Arial"/>
    </w:rPr>
  </w:style>
  <w:style w:type="character" w:customStyle="1" w:styleId="ListLabel12">
    <w:name w:val="ListLabel 12"/>
    <w:rsid w:val="00B65091"/>
    <w:rPr>
      <w:rFonts w:cs="Courier New"/>
    </w:rPr>
  </w:style>
  <w:style w:type="character" w:customStyle="1" w:styleId="ListLabel13">
    <w:name w:val="ListLabel 13"/>
    <w:rsid w:val="00B65091"/>
    <w:rPr>
      <w:rFonts w:cs="Courier New"/>
    </w:rPr>
  </w:style>
  <w:style w:type="character" w:customStyle="1" w:styleId="ListLabel14">
    <w:name w:val="ListLabel 14"/>
    <w:rsid w:val="00B65091"/>
    <w:rPr>
      <w:rFonts w:cs="Courier New"/>
    </w:rPr>
  </w:style>
  <w:style w:type="character" w:customStyle="1" w:styleId="ListLabel15">
    <w:name w:val="ListLabel 15"/>
    <w:rsid w:val="00B65091"/>
    <w:rPr>
      <w:rFonts w:eastAsia="Calibri" w:cs="Arial"/>
      <w:color w:val="FF0000"/>
    </w:rPr>
  </w:style>
  <w:style w:type="character" w:customStyle="1" w:styleId="ListLabel16">
    <w:name w:val="ListLabel 16"/>
    <w:rsid w:val="00B65091"/>
    <w:rPr>
      <w:rFonts w:cs="Courier New"/>
    </w:rPr>
  </w:style>
  <w:style w:type="character" w:customStyle="1" w:styleId="ListLabel17">
    <w:name w:val="ListLabel 17"/>
    <w:rsid w:val="00B65091"/>
    <w:rPr>
      <w:rFonts w:cs="Courier New"/>
    </w:rPr>
  </w:style>
  <w:style w:type="character" w:customStyle="1" w:styleId="ListLabel18">
    <w:name w:val="ListLabel 18"/>
    <w:rsid w:val="00B65091"/>
    <w:rPr>
      <w:rFonts w:cs="Courier New"/>
    </w:rPr>
  </w:style>
  <w:style w:type="character" w:customStyle="1" w:styleId="ListLabel19">
    <w:name w:val="ListLabel 19"/>
    <w:rsid w:val="00B65091"/>
    <w:rPr>
      <w:rFonts w:cs="Courier New"/>
    </w:rPr>
  </w:style>
  <w:style w:type="character" w:customStyle="1" w:styleId="ListLabel20">
    <w:name w:val="ListLabel 20"/>
    <w:rsid w:val="00B65091"/>
    <w:rPr>
      <w:rFonts w:cs="Courier New"/>
    </w:rPr>
  </w:style>
  <w:style w:type="character" w:customStyle="1" w:styleId="ListLabel21">
    <w:name w:val="ListLabel 21"/>
    <w:rsid w:val="00B65091"/>
    <w:rPr>
      <w:rFonts w:cs="Courier New"/>
    </w:rPr>
  </w:style>
  <w:style w:type="character" w:customStyle="1" w:styleId="Caratterenotaapidipagina">
    <w:name w:val="Carattere nota a piè di pagina"/>
    <w:rsid w:val="00B65091"/>
  </w:style>
  <w:style w:type="character" w:styleId="Rimandonotadichiusura">
    <w:name w:val="endnote reference"/>
    <w:rsid w:val="00B65091"/>
    <w:rPr>
      <w:vertAlign w:val="superscript"/>
    </w:rPr>
  </w:style>
  <w:style w:type="character" w:customStyle="1" w:styleId="Caratterenotadichiusura">
    <w:name w:val="Carattere nota di chiusura"/>
    <w:rsid w:val="00B65091"/>
  </w:style>
  <w:style w:type="character" w:customStyle="1" w:styleId="ListLabel22">
    <w:name w:val="ListLabel 22"/>
    <w:rsid w:val="00B65091"/>
    <w:rPr>
      <w:sz w:val="16"/>
      <w:szCs w:val="16"/>
    </w:rPr>
  </w:style>
  <w:style w:type="character" w:customStyle="1" w:styleId="ListLabel23">
    <w:name w:val="ListLabel 23"/>
    <w:rsid w:val="00B65091"/>
    <w:rPr>
      <w:rFonts w:ascii="Arial" w:hAnsi="Arial" w:cs="Symbol"/>
      <w:sz w:val="15"/>
    </w:rPr>
  </w:style>
  <w:style w:type="character" w:customStyle="1" w:styleId="ListLabel24">
    <w:name w:val="ListLabel 24"/>
    <w:rsid w:val="00B65091"/>
    <w:rPr>
      <w:rFonts w:ascii="Arial" w:hAnsi="Arial"/>
      <w:b/>
      <w:i w:val="0"/>
      <w:sz w:val="15"/>
    </w:rPr>
  </w:style>
  <w:style w:type="character" w:customStyle="1" w:styleId="ListLabel25">
    <w:name w:val="ListLabel 25"/>
    <w:rsid w:val="00B65091"/>
    <w:rPr>
      <w:rFonts w:ascii="Arial" w:hAnsi="Arial"/>
      <w:i w:val="0"/>
      <w:sz w:val="15"/>
    </w:rPr>
  </w:style>
  <w:style w:type="character" w:customStyle="1" w:styleId="ListLabel26">
    <w:name w:val="ListLabel 26"/>
    <w:rsid w:val="00B65091"/>
    <w:rPr>
      <w:rFonts w:ascii="Arial" w:hAnsi="Arial" w:cs="Symbol"/>
      <w:sz w:val="15"/>
    </w:rPr>
  </w:style>
  <w:style w:type="character" w:customStyle="1" w:styleId="ListLabel27">
    <w:name w:val="ListLabel 27"/>
    <w:rsid w:val="00B65091"/>
    <w:rPr>
      <w:rFonts w:ascii="Arial" w:hAnsi="Arial" w:cs="Courier New"/>
      <w:sz w:val="14"/>
    </w:rPr>
  </w:style>
  <w:style w:type="character" w:customStyle="1" w:styleId="ListLabel28">
    <w:name w:val="ListLabel 28"/>
    <w:rsid w:val="00B65091"/>
    <w:rPr>
      <w:rFonts w:cs="Courier New"/>
    </w:rPr>
  </w:style>
  <w:style w:type="character" w:customStyle="1" w:styleId="ListLabel29">
    <w:name w:val="ListLabel 29"/>
    <w:rsid w:val="00B65091"/>
    <w:rPr>
      <w:rFonts w:cs="Wingdings"/>
    </w:rPr>
  </w:style>
  <w:style w:type="character" w:customStyle="1" w:styleId="ListLabel30">
    <w:name w:val="ListLabel 30"/>
    <w:rsid w:val="00B65091"/>
    <w:rPr>
      <w:rFonts w:cs="Symbol"/>
    </w:rPr>
  </w:style>
  <w:style w:type="character" w:customStyle="1" w:styleId="ListLabel31">
    <w:name w:val="ListLabel 31"/>
    <w:rsid w:val="00B65091"/>
    <w:rPr>
      <w:rFonts w:cs="Courier New"/>
    </w:rPr>
  </w:style>
  <w:style w:type="character" w:customStyle="1" w:styleId="ListLabel32">
    <w:name w:val="ListLabel 32"/>
    <w:rsid w:val="00B65091"/>
    <w:rPr>
      <w:rFonts w:cs="Wingdings"/>
    </w:rPr>
  </w:style>
  <w:style w:type="character" w:customStyle="1" w:styleId="ListLabel33">
    <w:name w:val="ListLabel 33"/>
    <w:rsid w:val="00B65091"/>
    <w:rPr>
      <w:rFonts w:cs="Symbol"/>
    </w:rPr>
  </w:style>
  <w:style w:type="character" w:customStyle="1" w:styleId="ListLabel34">
    <w:name w:val="ListLabel 34"/>
    <w:rsid w:val="00B65091"/>
    <w:rPr>
      <w:rFonts w:cs="Courier New"/>
    </w:rPr>
  </w:style>
  <w:style w:type="character" w:customStyle="1" w:styleId="ListLabel35">
    <w:name w:val="ListLabel 35"/>
    <w:rsid w:val="00B65091"/>
    <w:rPr>
      <w:rFonts w:cs="Wingdings"/>
    </w:rPr>
  </w:style>
  <w:style w:type="character" w:customStyle="1" w:styleId="ListLabel36">
    <w:name w:val="ListLabel 36"/>
    <w:rsid w:val="00B65091"/>
    <w:rPr>
      <w:rFonts w:ascii="Arial" w:hAnsi="Arial" w:cs="Symbol"/>
      <w:sz w:val="15"/>
    </w:rPr>
  </w:style>
  <w:style w:type="character" w:customStyle="1" w:styleId="ListLabel37">
    <w:name w:val="ListLabel 37"/>
    <w:rsid w:val="00B65091"/>
    <w:rPr>
      <w:rFonts w:ascii="Arial" w:hAnsi="Arial"/>
      <w:b/>
      <w:i w:val="0"/>
      <w:sz w:val="15"/>
    </w:rPr>
  </w:style>
  <w:style w:type="character" w:customStyle="1" w:styleId="ListLabel38">
    <w:name w:val="ListLabel 38"/>
    <w:rsid w:val="00B65091"/>
    <w:rPr>
      <w:rFonts w:ascii="Arial" w:hAnsi="Arial"/>
      <w:i w:val="0"/>
      <w:sz w:val="15"/>
    </w:rPr>
  </w:style>
  <w:style w:type="character" w:customStyle="1" w:styleId="ListLabel39">
    <w:name w:val="ListLabel 39"/>
    <w:rsid w:val="00B65091"/>
    <w:rPr>
      <w:rFonts w:ascii="Arial" w:hAnsi="Arial" w:cs="Symbol"/>
      <w:sz w:val="15"/>
    </w:rPr>
  </w:style>
  <w:style w:type="character" w:customStyle="1" w:styleId="ListLabel40">
    <w:name w:val="ListLabel 40"/>
    <w:rsid w:val="00B65091"/>
    <w:rPr>
      <w:rFonts w:cs="Courier New"/>
      <w:sz w:val="14"/>
    </w:rPr>
  </w:style>
  <w:style w:type="character" w:customStyle="1" w:styleId="ListLabel41">
    <w:name w:val="ListLabel 41"/>
    <w:rsid w:val="00B65091"/>
    <w:rPr>
      <w:rFonts w:cs="Courier New"/>
    </w:rPr>
  </w:style>
  <w:style w:type="character" w:customStyle="1" w:styleId="ListLabel42">
    <w:name w:val="ListLabel 42"/>
    <w:rsid w:val="00B65091"/>
    <w:rPr>
      <w:rFonts w:cs="Wingdings"/>
    </w:rPr>
  </w:style>
  <w:style w:type="character" w:customStyle="1" w:styleId="ListLabel43">
    <w:name w:val="ListLabel 43"/>
    <w:rsid w:val="00B65091"/>
    <w:rPr>
      <w:rFonts w:cs="Symbol"/>
    </w:rPr>
  </w:style>
  <w:style w:type="character" w:customStyle="1" w:styleId="ListLabel44">
    <w:name w:val="ListLabel 44"/>
    <w:rsid w:val="00B65091"/>
    <w:rPr>
      <w:rFonts w:cs="Courier New"/>
    </w:rPr>
  </w:style>
  <w:style w:type="character" w:customStyle="1" w:styleId="ListLabel45">
    <w:name w:val="ListLabel 45"/>
    <w:rsid w:val="00B65091"/>
    <w:rPr>
      <w:rFonts w:cs="Wingdings"/>
    </w:rPr>
  </w:style>
  <w:style w:type="character" w:customStyle="1" w:styleId="ListLabel46">
    <w:name w:val="ListLabel 46"/>
    <w:rsid w:val="00B65091"/>
    <w:rPr>
      <w:rFonts w:cs="Symbol"/>
    </w:rPr>
  </w:style>
  <w:style w:type="character" w:customStyle="1" w:styleId="ListLabel47">
    <w:name w:val="ListLabel 47"/>
    <w:rsid w:val="00B65091"/>
    <w:rPr>
      <w:rFonts w:cs="Courier New"/>
    </w:rPr>
  </w:style>
  <w:style w:type="character" w:customStyle="1" w:styleId="ListLabel48">
    <w:name w:val="ListLabel 48"/>
    <w:rsid w:val="00B65091"/>
    <w:rPr>
      <w:rFonts w:cs="Wingdings"/>
    </w:rPr>
  </w:style>
  <w:style w:type="character" w:customStyle="1" w:styleId="ListLabel49">
    <w:name w:val="ListLabel 49"/>
    <w:rsid w:val="00B65091"/>
    <w:rPr>
      <w:rFonts w:ascii="Arial" w:hAnsi="Arial" w:cs="Symbol"/>
      <w:sz w:val="15"/>
    </w:rPr>
  </w:style>
  <w:style w:type="character" w:customStyle="1" w:styleId="ListLabel50">
    <w:name w:val="ListLabel 50"/>
    <w:rsid w:val="00B65091"/>
    <w:rPr>
      <w:rFonts w:ascii="Arial" w:hAnsi="Arial"/>
      <w:b/>
      <w:i w:val="0"/>
      <w:sz w:val="15"/>
    </w:rPr>
  </w:style>
  <w:style w:type="character" w:customStyle="1" w:styleId="ListLabel51">
    <w:name w:val="ListLabel 51"/>
    <w:rsid w:val="00B65091"/>
    <w:rPr>
      <w:rFonts w:ascii="Arial" w:hAnsi="Arial"/>
      <w:i w:val="0"/>
      <w:sz w:val="15"/>
    </w:rPr>
  </w:style>
  <w:style w:type="character" w:customStyle="1" w:styleId="ListLabel52">
    <w:name w:val="ListLabel 52"/>
    <w:rsid w:val="00B65091"/>
    <w:rPr>
      <w:rFonts w:ascii="Arial" w:hAnsi="Arial" w:cs="Symbol"/>
      <w:sz w:val="15"/>
    </w:rPr>
  </w:style>
  <w:style w:type="character" w:customStyle="1" w:styleId="ListLabel53">
    <w:name w:val="ListLabel 53"/>
    <w:rsid w:val="00B65091"/>
    <w:rPr>
      <w:rFonts w:cs="Courier New"/>
      <w:sz w:val="14"/>
    </w:rPr>
  </w:style>
  <w:style w:type="character" w:customStyle="1" w:styleId="ListLabel54">
    <w:name w:val="ListLabel 54"/>
    <w:rsid w:val="00B65091"/>
    <w:rPr>
      <w:rFonts w:cs="Courier New"/>
    </w:rPr>
  </w:style>
  <w:style w:type="character" w:customStyle="1" w:styleId="ListLabel55">
    <w:name w:val="ListLabel 55"/>
    <w:rsid w:val="00B65091"/>
    <w:rPr>
      <w:rFonts w:cs="Wingdings"/>
    </w:rPr>
  </w:style>
  <w:style w:type="character" w:customStyle="1" w:styleId="ListLabel56">
    <w:name w:val="ListLabel 56"/>
    <w:rsid w:val="00B65091"/>
    <w:rPr>
      <w:rFonts w:cs="Symbol"/>
    </w:rPr>
  </w:style>
  <w:style w:type="character" w:customStyle="1" w:styleId="ListLabel57">
    <w:name w:val="ListLabel 57"/>
    <w:rsid w:val="00B65091"/>
    <w:rPr>
      <w:rFonts w:cs="Courier New"/>
    </w:rPr>
  </w:style>
  <w:style w:type="character" w:customStyle="1" w:styleId="ListLabel58">
    <w:name w:val="ListLabel 58"/>
    <w:rsid w:val="00B65091"/>
    <w:rPr>
      <w:rFonts w:cs="Wingdings"/>
    </w:rPr>
  </w:style>
  <w:style w:type="character" w:customStyle="1" w:styleId="ListLabel59">
    <w:name w:val="ListLabel 59"/>
    <w:rsid w:val="00B65091"/>
    <w:rPr>
      <w:rFonts w:cs="Symbol"/>
    </w:rPr>
  </w:style>
  <w:style w:type="character" w:customStyle="1" w:styleId="ListLabel60">
    <w:name w:val="ListLabel 60"/>
    <w:rsid w:val="00B65091"/>
    <w:rPr>
      <w:rFonts w:cs="Courier New"/>
    </w:rPr>
  </w:style>
  <w:style w:type="character" w:customStyle="1" w:styleId="ListLabel61">
    <w:name w:val="ListLabel 61"/>
    <w:rsid w:val="00B65091"/>
    <w:rPr>
      <w:rFonts w:cs="Wingdings"/>
    </w:rPr>
  </w:style>
  <w:style w:type="character" w:customStyle="1" w:styleId="ListLabel62">
    <w:name w:val="ListLabel 62"/>
    <w:rsid w:val="00B65091"/>
    <w:rPr>
      <w:rFonts w:ascii="Arial" w:hAnsi="Arial" w:cs="Symbol"/>
      <w:sz w:val="15"/>
    </w:rPr>
  </w:style>
  <w:style w:type="character" w:customStyle="1" w:styleId="ListLabel63">
    <w:name w:val="ListLabel 63"/>
    <w:rsid w:val="00B65091"/>
    <w:rPr>
      <w:rFonts w:ascii="Arial" w:hAnsi="Arial"/>
      <w:b/>
      <w:i w:val="0"/>
      <w:sz w:val="15"/>
    </w:rPr>
  </w:style>
  <w:style w:type="character" w:customStyle="1" w:styleId="ListLabel64">
    <w:name w:val="ListLabel 64"/>
    <w:rsid w:val="00B65091"/>
    <w:rPr>
      <w:rFonts w:ascii="Arial" w:hAnsi="Arial"/>
      <w:i w:val="0"/>
      <w:sz w:val="15"/>
    </w:rPr>
  </w:style>
  <w:style w:type="character" w:customStyle="1" w:styleId="ListLabel65">
    <w:name w:val="ListLabel 65"/>
    <w:rsid w:val="00B65091"/>
    <w:rPr>
      <w:rFonts w:ascii="Arial" w:hAnsi="Arial" w:cs="Symbol"/>
      <w:sz w:val="15"/>
    </w:rPr>
  </w:style>
  <w:style w:type="character" w:customStyle="1" w:styleId="ListLabel66">
    <w:name w:val="ListLabel 66"/>
    <w:rsid w:val="00B65091"/>
    <w:rPr>
      <w:rFonts w:cs="Courier New"/>
      <w:sz w:val="14"/>
    </w:rPr>
  </w:style>
  <w:style w:type="character" w:customStyle="1" w:styleId="ListLabel67">
    <w:name w:val="ListLabel 67"/>
    <w:rsid w:val="00B65091"/>
    <w:rPr>
      <w:rFonts w:cs="Courier New"/>
    </w:rPr>
  </w:style>
  <w:style w:type="character" w:customStyle="1" w:styleId="ListLabel68">
    <w:name w:val="ListLabel 68"/>
    <w:rsid w:val="00B65091"/>
    <w:rPr>
      <w:rFonts w:cs="Wingdings"/>
    </w:rPr>
  </w:style>
  <w:style w:type="character" w:customStyle="1" w:styleId="ListLabel69">
    <w:name w:val="ListLabel 69"/>
    <w:rsid w:val="00B65091"/>
    <w:rPr>
      <w:rFonts w:cs="Symbol"/>
    </w:rPr>
  </w:style>
  <w:style w:type="character" w:customStyle="1" w:styleId="ListLabel70">
    <w:name w:val="ListLabel 70"/>
    <w:rsid w:val="00B65091"/>
    <w:rPr>
      <w:rFonts w:cs="Courier New"/>
    </w:rPr>
  </w:style>
  <w:style w:type="character" w:customStyle="1" w:styleId="ListLabel71">
    <w:name w:val="ListLabel 71"/>
    <w:rsid w:val="00B65091"/>
    <w:rPr>
      <w:rFonts w:cs="Wingdings"/>
    </w:rPr>
  </w:style>
  <w:style w:type="character" w:customStyle="1" w:styleId="ListLabel72">
    <w:name w:val="ListLabel 72"/>
    <w:rsid w:val="00B65091"/>
    <w:rPr>
      <w:rFonts w:cs="Symbol"/>
    </w:rPr>
  </w:style>
  <w:style w:type="character" w:customStyle="1" w:styleId="ListLabel73">
    <w:name w:val="ListLabel 73"/>
    <w:rsid w:val="00B65091"/>
    <w:rPr>
      <w:rFonts w:cs="Courier New"/>
    </w:rPr>
  </w:style>
  <w:style w:type="character" w:customStyle="1" w:styleId="ListLabel74">
    <w:name w:val="ListLabel 74"/>
    <w:rsid w:val="00B65091"/>
    <w:rPr>
      <w:rFonts w:cs="Wingdings"/>
    </w:rPr>
  </w:style>
  <w:style w:type="paragraph" w:customStyle="1" w:styleId="Titolo10">
    <w:name w:val="Titolo1"/>
    <w:basedOn w:val="Normale"/>
    <w:next w:val="Corpotesto"/>
    <w:rsid w:val="00B65091"/>
    <w:pPr>
      <w:keepNext/>
      <w:suppressAutoHyphens/>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B65091"/>
    <w:pPr>
      <w:suppressAutoHyphens/>
      <w:spacing w:after="140" w:line="288" w:lineRule="auto"/>
    </w:pPr>
    <w:rPr>
      <w:rFonts w:eastAsia="Calibri" w:cs="Mangal"/>
      <w:color w:val="00000A"/>
      <w:kern w:val="1"/>
      <w:sz w:val="24"/>
      <w:szCs w:val="22"/>
      <w:lang w:val="it-IT" w:bidi="it-IT"/>
    </w:rPr>
  </w:style>
  <w:style w:type="paragraph" w:styleId="Didascalia">
    <w:name w:val="caption"/>
    <w:basedOn w:val="Normale"/>
    <w:qFormat/>
    <w:rsid w:val="00B65091"/>
    <w:pPr>
      <w:suppressLineNumbers/>
      <w:suppressAutoHyphens/>
      <w:spacing w:before="120" w:after="120"/>
    </w:pPr>
    <w:rPr>
      <w:rFonts w:ascii="Times New Roman" w:hAnsi="Times New Roman" w:cs="Mangal"/>
      <w:i/>
      <w:iCs/>
      <w:color w:val="00000A"/>
      <w:kern w:val="1"/>
      <w:lang w:eastAsia="it-IT" w:bidi="it-IT"/>
    </w:rPr>
  </w:style>
  <w:style w:type="paragraph" w:customStyle="1" w:styleId="Indice">
    <w:name w:val="Indice"/>
    <w:basedOn w:val="Normale"/>
    <w:rsid w:val="00B65091"/>
    <w:pPr>
      <w:suppressLineNumbers/>
      <w:suppressAutoHyphens/>
      <w:spacing w:before="120" w:after="120"/>
    </w:pPr>
    <w:rPr>
      <w:rFonts w:ascii="Times New Roman" w:hAnsi="Times New Roman" w:cs="Mangal"/>
      <w:color w:val="00000A"/>
      <w:kern w:val="1"/>
      <w:szCs w:val="22"/>
      <w:lang w:eastAsia="it-IT" w:bidi="it-IT"/>
    </w:rPr>
  </w:style>
  <w:style w:type="paragraph" w:customStyle="1" w:styleId="NormalBold">
    <w:name w:val="NormalBold"/>
    <w:basedOn w:val="Normale"/>
    <w:rsid w:val="00B65091"/>
    <w:pPr>
      <w:widowControl w:val="0"/>
      <w:suppressAutoHyphens/>
    </w:pPr>
    <w:rPr>
      <w:rFonts w:ascii="Times New Roman" w:eastAsia="Times New Roman" w:hAnsi="Times New Roman" w:cs="Times New Roman"/>
      <w:b/>
      <w:color w:val="00000A"/>
      <w:kern w:val="1"/>
      <w:szCs w:val="22"/>
      <w:lang w:eastAsia="it-IT" w:bidi="it-IT"/>
    </w:rPr>
  </w:style>
  <w:style w:type="paragraph" w:customStyle="1" w:styleId="Testonotaapidipagina1">
    <w:name w:val="Testo nota a piè di pagina1"/>
    <w:basedOn w:val="Normale"/>
    <w:rsid w:val="00B65091"/>
    <w:pPr>
      <w:suppressAutoHyphens/>
      <w:ind w:left="720" w:hanging="720"/>
    </w:pPr>
    <w:rPr>
      <w:rFonts w:ascii="Times New Roman" w:hAnsi="Times New Roman" w:cs="Times New Roman"/>
      <w:color w:val="00000A"/>
      <w:kern w:val="1"/>
      <w:sz w:val="20"/>
      <w:szCs w:val="20"/>
      <w:lang w:eastAsia="it-IT" w:bidi="it-IT"/>
    </w:rPr>
  </w:style>
  <w:style w:type="paragraph" w:customStyle="1" w:styleId="Text1">
    <w:name w:val="Text 1"/>
    <w:basedOn w:val="Normale"/>
    <w:rsid w:val="00B65091"/>
    <w:pPr>
      <w:suppressAutoHyphens/>
      <w:spacing w:before="120" w:after="120"/>
      <w:ind w:left="850"/>
    </w:pPr>
    <w:rPr>
      <w:rFonts w:ascii="Times New Roman" w:hAnsi="Times New Roman" w:cs="Times New Roman"/>
      <w:color w:val="00000A"/>
      <w:kern w:val="1"/>
      <w:szCs w:val="22"/>
      <w:lang w:eastAsia="it-IT" w:bidi="it-IT"/>
    </w:rPr>
  </w:style>
  <w:style w:type="paragraph" w:customStyle="1" w:styleId="NormalLeft">
    <w:name w:val="Normal Left"/>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0">
    <w:name w:val="Tiret 0"/>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ret1">
    <w:name w:val="Tiret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1">
    <w:name w:val="NumPar 1"/>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2">
    <w:name w:val="NumPar 2"/>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3">
    <w:name w:val="NumPar 3"/>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NumPar4">
    <w:name w:val="NumPar 4"/>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ChapterTitle">
    <w:name w:val="ChapterTitle"/>
    <w:basedOn w:val="Normale"/>
    <w:rsid w:val="00B65091"/>
    <w:pPr>
      <w:keepNext/>
      <w:suppressAutoHyphens/>
      <w:spacing w:before="120" w:after="360"/>
      <w:jc w:val="center"/>
    </w:pPr>
    <w:rPr>
      <w:rFonts w:ascii="Times New Roman" w:hAnsi="Times New Roman" w:cs="Times New Roman"/>
      <w:b/>
      <w:color w:val="00000A"/>
      <w:kern w:val="1"/>
      <w:sz w:val="32"/>
      <w:szCs w:val="22"/>
      <w:lang w:eastAsia="it-IT" w:bidi="it-IT"/>
    </w:rPr>
  </w:style>
  <w:style w:type="paragraph" w:customStyle="1" w:styleId="SectionTitle">
    <w:name w:val="SectionTitle"/>
    <w:basedOn w:val="Normale"/>
    <w:rsid w:val="00B65091"/>
    <w:pPr>
      <w:keepNext/>
      <w:suppressAutoHyphens/>
      <w:spacing w:before="120" w:after="360"/>
      <w:jc w:val="center"/>
    </w:pPr>
    <w:rPr>
      <w:rFonts w:ascii="Times New Roman" w:hAnsi="Times New Roman" w:cs="Times New Roman"/>
      <w:b/>
      <w:smallCaps/>
      <w:color w:val="00000A"/>
      <w:kern w:val="1"/>
      <w:sz w:val="28"/>
      <w:szCs w:val="22"/>
      <w:lang w:eastAsia="it-IT" w:bidi="it-IT"/>
    </w:rPr>
  </w:style>
  <w:style w:type="paragraph" w:customStyle="1" w:styleId="Annexetitre">
    <w:name w:val="Annexe titre"/>
    <w:basedOn w:val="Normale"/>
    <w:rsid w:val="00B65091"/>
    <w:pPr>
      <w:suppressAutoHyphens/>
      <w:spacing w:before="120" w:after="120"/>
      <w:jc w:val="center"/>
    </w:pPr>
    <w:rPr>
      <w:rFonts w:ascii="Times New Roman" w:hAnsi="Times New Roman" w:cs="Times New Roman"/>
      <w:b/>
      <w:color w:val="00000A"/>
      <w:kern w:val="1"/>
      <w:szCs w:val="22"/>
      <w:u w:val="single"/>
      <w:lang w:eastAsia="it-IT" w:bidi="it-IT"/>
    </w:rPr>
  </w:style>
  <w:style w:type="paragraph" w:customStyle="1" w:styleId="Titrearticle">
    <w:name w:val="Titre article"/>
    <w:basedOn w:val="Normale"/>
    <w:rsid w:val="00B65091"/>
    <w:pPr>
      <w:keepNext/>
      <w:suppressAutoHyphens/>
      <w:spacing w:before="360" w:after="120"/>
      <w:jc w:val="center"/>
    </w:pPr>
    <w:rPr>
      <w:rFonts w:ascii="Times New Roman" w:hAnsi="Times New Roman" w:cs="Times New Roman"/>
      <w:i/>
      <w:color w:val="00000A"/>
      <w:kern w:val="1"/>
      <w:szCs w:val="22"/>
      <w:lang w:eastAsia="it-IT" w:bidi="it-IT"/>
    </w:rPr>
  </w:style>
  <w:style w:type="paragraph" w:customStyle="1" w:styleId="Paragrafoelenco1">
    <w:name w:val="Paragrafo elenco1"/>
    <w:basedOn w:val="Normale"/>
    <w:rsid w:val="00B65091"/>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1">
    <w:name w:val="Testo fumetto1"/>
    <w:basedOn w:val="Normale"/>
    <w:rsid w:val="00B65091"/>
    <w:pPr>
      <w:suppressAutoHyphens/>
    </w:pPr>
    <w:rPr>
      <w:rFonts w:ascii="Tahoma" w:hAnsi="Tahoma" w:cs="Tahoma"/>
      <w:color w:val="00000A"/>
      <w:kern w:val="1"/>
      <w:sz w:val="16"/>
      <w:szCs w:val="16"/>
      <w:lang w:eastAsia="it-IT" w:bidi="it-IT"/>
    </w:rPr>
  </w:style>
  <w:style w:type="paragraph" w:customStyle="1" w:styleId="NormaleWeb1">
    <w:name w:val="Normale (Web)1"/>
    <w:basedOn w:val="Normale"/>
    <w:rsid w:val="00B65091"/>
    <w:pPr>
      <w:suppressAutoHyphens/>
      <w:spacing w:before="280" w:after="280"/>
    </w:pPr>
    <w:rPr>
      <w:rFonts w:ascii="Times New Roman" w:eastAsia="Times New Roman" w:hAnsi="Times New Roman" w:cs="Times New Roman"/>
      <w:color w:val="00000A"/>
      <w:kern w:val="1"/>
      <w:lang w:eastAsia="it-IT"/>
    </w:rPr>
  </w:style>
  <w:style w:type="paragraph" w:customStyle="1" w:styleId="Contenutotabella">
    <w:name w:val="Contenuto tabella"/>
    <w:basedOn w:val="Normale"/>
    <w:rsid w:val="00B65091"/>
    <w:pPr>
      <w:suppressAutoHyphens/>
      <w:spacing w:before="120" w:after="120"/>
    </w:pPr>
    <w:rPr>
      <w:rFonts w:ascii="Times New Roman" w:hAnsi="Times New Roman" w:cs="Times New Roman"/>
      <w:color w:val="00000A"/>
      <w:kern w:val="1"/>
      <w:szCs w:val="22"/>
      <w:lang w:eastAsia="it-IT" w:bidi="it-IT"/>
    </w:rPr>
  </w:style>
  <w:style w:type="paragraph" w:customStyle="1" w:styleId="Titolotabella">
    <w:name w:val="Titolo tabella"/>
    <w:basedOn w:val="Contenutotabella"/>
    <w:rsid w:val="00B65091"/>
  </w:style>
  <w:style w:type="paragraph" w:customStyle="1" w:styleId="western">
    <w:name w:val="western"/>
    <w:basedOn w:val="Normale"/>
    <w:rsid w:val="00B65091"/>
    <w:pPr>
      <w:spacing w:before="100" w:beforeAutospacing="1" w:after="142" w:line="288" w:lineRule="auto"/>
    </w:pPr>
    <w:rPr>
      <w:rFonts w:ascii="Times New Roman" w:eastAsia="Times New Roman" w:hAnsi="Times New Roman" w:cs="Times New Roman"/>
      <w:lang w:eastAsia="it-IT"/>
    </w:rPr>
  </w:style>
  <w:style w:type="character" w:customStyle="1" w:styleId="small">
    <w:name w:val="small"/>
    <w:basedOn w:val="Carpredefinitoparagrafo"/>
    <w:rsid w:val="00B65091"/>
  </w:style>
  <w:style w:type="character" w:customStyle="1" w:styleId="TestofumettoCarattere1">
    <w:name w:val="Testo fumetto Carattere1"/>
    <w:uiPriority w:val="99"/>
    <w:semiHidden/>
    <w:rsid w:val="00B65091"/>
    <w:rPr>
      <w:rFonts w:ascii="Tahoma" w:eastAsia="Calibri" w:hAnsi="Tahoma" w:cs="Tahoma"/>
      <w:color w:val="00000A"/>
      <w:kern w:val="1"/>
      <w:sz w:val="16"/>
      <w:szCs w:val="16"/>
      <w:lang w:bidi="it-IT"/>
    </w:rPr>
  </w:style>
  <w:style w:type="character" w:customStyle="1" w:styleId="Carpredefinitoparagrafo2">
    <w:name w:val="Car. predefinito paragrafo2"/>
    <w:rsid w:val="00694E8C"/>
  </w:style>
  <w:style w:type="character" w:customStyle="1" w:styleId="Rimandonotaapidipagina2">
    <w:name w:val="Rimando nota a piè di pagina2"/>
    <w:rsid w:val="00694E8C"/>
    <w:rPr>
      <w:shd w:val="clear" w:color="auto" w:fill="FFFFFF"/>
      <w:vertAlign w:val="superscript"/>
    </w:rPr>
  </w:style>
  <w:style w:type="paragraph" w:customStyle="1" w:styleId="Testonotaapidipagina2">
    <w:name w:val="Testo nota a piè di pagina2"/>
    <w:basedOn w:val="Normale"/>
    <w:rsid w:val="00694E8C"/>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2">
    <w:name w:val="Paragrafo elenco2"/>
    <w:basedOn w:val="Normale"/>
    <w:rsid w:val="00694E8C"/>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2">
    <w:name w:val="Testo fumetto2"/>
    <w:basedOn w:val="Normale"/>
    <w:rsid w:val="00694E8C"/>
    <w:pPr>
      <w:suppressAutoHyphens/>
    </w:pPr>
    <w:rPr>
      <w:rFonts w:ascii="Tahoma" w:hAnsi="Tahoma" w:cs="Tahoma"/>
      <w:color w:val="00000A"/>
      <w:kern w:val="1"/>
      <w:sz w:val="16"/>
      <w:szCs w:val="16"/>
      <w:lang w:eastAsia="it-IT" w:bidi="it-IT"/>
    </w:rPr>
  </w:style>
  <w:style w:type="paragraph" w:customStyle="1" w:styleId="NormaleWeb2">
    <w:name w:val="Normale (Web)2"/>
    <w:basedOn w:val="Normale"/>
    <w:rsid w:val="00694E8C"/>
    <w:pPr>
      <w:suppressAutoHyphens/>
      <w:spacing w:before="280" w:after="280"/>
    </w:pPr>
    <w:rPr>
      <w:rFonts w:ascii="Times New Roman" w:eastAsia="Times New Roman" w:hAnsi="Times New Roman" w:cs="Times New Roman"/>
      <w:color w:val="00000A"/>
      <w:kern w:val="1"/>
      <w:lang w:eastAsia="it-IT"/>
    </w:rPr>
  </w:style>
  <w:style w:type="character" w:styleId="Enfasicorsivo">
    <w:name w:val="Emphasis"/>
    <w:uiPriority w:val="20"/>
    <w:qFormat/>
    <w:rsid w:val="00694E8C"/>
    <w:rPr>
      <w:i/>
      <w:iCs/>
    </w:rPr>
  </w:style>
  <w:style w:type="character" w:customStyle="1" w:styleId="Carpredefinitoparagrafo3">
    <w:name w:val="Car. predefinito paragrafo3"/>
    <w:rsid w:val="00AF75F9"/>
  </w:style>
  <w:style w:type="character" w:customStyle="1" w:styleId="Rimandonotaapidipagina3">
    <w:name w:val="Rimando nota a piè di pagina3"/>
    <w:rsid w:val="00AF75F9"/>
    <w:rPr>
      <w:shd w:val="clear" w:color="auto" w:fill="FFFFFF"/>
      <w:vertAlign w:val="superscript"/>
    </w:rPr>
  </w:style>
  <w:style w:type="paragraph" w:customStyle="1" w:styleId="Testonotaapidipagina3">
    <w:name w:val="Testo nota a piè di pagina3"/>
    <w:basedOn w:val="Normale"/>
    <w:rsid w:val="00AF75F9"/>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3">
    <w:name w:val="Paragrafo elenco3"/>
    <w:basedOn w:val="Normale"/>
    <w:rsid w:val="00AF75F9"/>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3">
    <w:name w:val="Testo fumetto3"/>
    <w:basedOn w:val="Normale"/>
    <w:rsid w:val="00AF75F9"/>
    <w:pPr>
      <w:suppressAutoHyphens/>
    </w:pPr>
    <w:rPr>
      <w:rFonts w:ascii="Tahoma" w:hAnsi="Tahoma" w:cs="Tahoma"/>
      <w:color w:val="00000A"/>
      <w:kern w:val="1"/>
      <w:sz w:val="16"/>
      <w:szCs w:val="16"/>
      <w:lang w:eastAsia="it-IT" w:bidi="it-IT"/>
    </w:rPr>
  </w:style>
  <w:style w:type="paragraph" w:customStyle="1" w:styleId="NormaleWeb3">
    <w:name w:val="Normale (Web)3"/>
    <w:basedOn w:val="Normale"/>
    <w:rsid w:val="00AF75F9"/>
    <w:pPr>
      <w:suppressAutoHyphens/>
      <w:spacing w:before="280" w:after="280"/>
    </w:pPr>
    <w:rPr>
      <w:rFonts w:ascii="Times New Roman" w:eastAsia="Times New Roman" w:hAnsi="Times New Roman" w:cs="Times New Roman"/>
      <w:color w:val="00000A"/>
      <w:kern w:val="1"/>
      <w:lang w:eastAsia="it-IT"/>
    </w:rPr>
  </w:style>
  <w:style w:type="character" w:customStyle="1" w:styleId="normaleCarattere">
    <w:name w:val="normale Carattere"/>
    <w:link w:val="normale0"/>
    <w:locked/>
    <w:rsid w:val="007D60AE"/>
    <w:rPr>
      <w:color w:val="000080"/>
    </w:rPr>
  </w:style>
  <w:style w:type="paragraph" w:customStyle="1" w:styleId="normale0">
    <w:name w:val="normale"/>
    <w:basedOn w:val="Normale"/>
    <w:link w:val="normaleCarattere"/>
    <w:rsid w:val="007D60AE"/>
    <w:pPr>
      <w:ind w:left="567"/>
      <w:jc w:val="both"/>
    </w:pPr>
    <w:rPr>
      <w:color w:val="000080"/>
      <w:sz w:val="20"/>
      <w:szCs w:val="20"/>
      <w:lang w:eastAsia="it-IT"/>
    </w:rPr>
  </w:style>
  <w:style w:type="character" w:customStyle="1" w:styleId="Carpredefinitoparagrafo4">
    <w:name w:val="Car. predefinito paragrafo4"/>
    <w:rsid w:val="00FD7C9F"/>
  </w:style>
  <w:style w:type="character" w:customStyle="1" w:styleId="Rimandonotaapidipagina4">
    <w:name w:val="Rimando nota a piè di pagina4"/>
    <w:rsid w:val="00FD7C9F"/>
    <w:rPr>
      <w:shd w:val="clear" w:color="auto" w:fill="FFFFFF"/>
      <w:vertAlign w:val="superscript"/>
    </w:rPr>
  </w:style>
  <w:style w:type="paragraph" w:customStyle="1" w:styleId="Testonotaapidipagina4">
    <w:name w:val="Testo nota a piè di pagina4"/>
    <w:basedOn w:val="Normale"/>
    <w:rsid w:val="00FD7C9F"/>
    <w:pPr>
      <w:suppressAutoHyphens/>
      <w:ind w:left="720" w:hanging="720"/>
    </w:pPr>
    <w:rPr>
      <w:rFonts w:ascii="Times New Roman" w:hAnsi="Times New Roman" w:cs="Times New Roman"/>
      <w:color w:val="00000A"/>
      <w:kern w:val="1"/>
      <w:sz w:val="20"/>
      <w:szCs w:val="20"/>
      <w:lang w:eastAsia="it-IT" w:bidi="it-IT"/>
    </w:rPr>
  </w:style>
  <w:style w:type="paragraph" w:customStyle="1" w:styleId="Paragrafoelenco4">
    <w:name w:val="Paragrafo elenco4"/>
    <w:basedOn w:val="Normale"/>
    <w:rsid w:val="00FD7C9F"/>
    <w:pPr>
      <w:suppressAutoHyphens/>
      <w:spacing w:before="120" w:after="120"/>
      <w:ind w:left="720"/>
      <w:contextualSpacing/>
    </w:pPr>
    <w:rPr>
      <w:rFonts w:ascii="Times New Roman" w:hAnsi="Times New Roman" w:cs="Times New Roman"/>
      <w:color w:val="00000A"/>
      <w:kern w:val="1"/>
      <w:szCs w:val="22"/>
      <w:lang w:eastAsia="it-IT" w:bidi="it-IT"/>
    </w:rPr>
  </w:style>
  <w:style w:type="paragraph" w:customStyle="1" w:styleId="Testofumetto4">
    <w:name w:val="Testo fumetto4"/>
    <w:basedOn w:val="Normale"/>
    <w:rsid w:val="00FD7C9F"/>
    <w:pPr>
      <w:suppressAutoHyphens/>
    </w:pPr>
    <w:rPr>
      <w:rFonts w:ascii="Tahoma" w:hAnsi="Tahoma" w:cs="Tahoma"/>
      <w:color w:val="00000A"/>
      <w:kern w:val="1"/>
      <w:sz w:val="16"/>
      <w:szCs w:val="16"/>
      <w:lang w:eastAsia="it-IT" w:bidi="it-IT"/>
    </w:rPr>
  </w:style>
  <w:style w:type="paragraph" w:customStyle="1" w:styleId="NormaleWeb4">
    <w:name w:val="Normale (Web)4"/>
    <w:basedOn w:val="Normale"/>
    <w:rsid w:val="00FD7C9F"/>
    <w:pPr>
      <w:suppressAutoHyphens/>
      <w:spacing w:before="280" w:after="280"/>
    </w:pPr>
    <w:rPr>
      <w:rFonts w:ascii="Times New Roman" w:eastAsia="Times New Roman" w:hAnsi="Times New Roman" w:cs="Times New Roman"/>
      <w:color w:val="00000A"/>
      <w:kern w:val="1"/>
      <w:lang w:eastAsia="it-IT"/>
    </w:rPr>
  </w:style>
  <w:style w:type="character" w:styleId="Menzionenonrisolta">
    <w:name w:val="Unresolved Mention"/>
    <w:basedOn w:val="Carpredefinitoparagrafo"/>
    <w:uiPriority w:val="99"/>
    <w:semiHidden/>
    <w:unhideWhenUsed/>
    <w:rsid w:val="00B82EB0"/>
    <w:rPr>
      <w:color w:val="605E5C"/>
      <w:shd w:val="clear" w:color="auto" w:fill="E1DFDD"/>
    </w:rPr>
  </w:style>
  <w:style w:type="table" w:customStyle="1" w:styleId="TableNormal">
    <w:name w:val="Table Normal"/>
    <w:uiPriority w:val="2"/>
    <w:semiHidden/>
    <w:unhideWhenUsed/>
    <w:qFormat/>
    <w:rsid w:val="0069401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94016"/>
    <w:pPr>
      <w:widowControl w:val="0"/>
      <w:autoSpaceDE w:val="0"/>
      <w:autoSpaceDN w:val="0"/>
    </w:pPr>
    <w:rPr>
      <w:rFonts w:eastAsia="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53312240">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26894090">
      <w:bodyDiv w:val="1"/>
      <w:marLeft w:val="0"/>
      <w:marRight w:val="0"/>
      <w:marTop w:val="0"/>
      <w:marBottom w:val="0"/>
      <w:divBdr>
        <w:top w:val="none" w:sz="0" w:space="0" w:color="auto"/>
        <w:left w:val="none" w:sz="0" w:space="0" w:color="auto"/>
        <w:bottom w:val="none" w:sz="0" w:space="0" w:color="auto"/>
        <w:right w:val="none" w:sz="0" w:space="0" w:color="auto"/>
      </w:divBdr>
    </w:div>
    <w:div w:id="136729245">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334917724">
      <w:bodyDiv w:val="1"/>
      <w:marLeft w:val="0"/>
      <w:marRight w:val="0"/>
      <w:marTop w:val="0"/>
      <w:marBottom w:val="0"/>
      <w:divBdr>
        <w:top w:val="none" w:sz="0" w:space="0" w:color="auto"/>
        <w:left w:val="none" w:sz="0" w:space="0" w:color="auto"/>
        <w:bottom w:val="none" w:sz="0" w:space="0" w:color="auto"/>
        <w:right w:val="none" w:sz="0" w:space="0" w:color="auto"/>
      </w:divBdr>
    </w:div>
    <w:div w:id="335159012">
      <w:bodyDiv w:val="1"/>
      <w:marLeft w:val="0"/>
      <w:marRight w:val="0"/>
      <w:marTop w:val="0"/>
      <w:marBottom w:val="0"/>
      <w:divBdr>
        <w:top w:val="none" w:sz="0" w:space="0" w:color="auto"/>
        <w:left w:val="none" w:sz="0" w:space="0" w:color="auto"/>
        <w:bottom w:val="none" w:sz="0" w:space="0" w:color="auto"/>
        <w:right w:val="none" w:sz="0" w:space="0" w:color="auto"/>
      </w:divBdr>
    </w:div>
    <w:div w:id="350381466">
      <w:bodyDiv w:val="1"/>
      <w:marLeft w:val="0"/>
      <w:marRight w:val="0"/>
      <w:marTop w:val="0"/>
      <w:marBottom w:val="0"/>
      <w:divBdr>
        <w:top w:val="none" w:sz="0" w:space="0" w:color="auto"/>
        <w:left w:val="none" w:sz="0" w:space="0" w:color="auto"/>
        <w:bottom w:val="none" w:sz="0" w:space="0" w:color="auto"/>
        <w:right w:val="none" w:sz="0" w:space="0" w:color="auto"/>
      </w:divBdr>
    </w:div>
    <w:div w:id="386105323">
      <w:bodyDiv w:val="1"/>
      <w:marLeft w:val="0"/>
      <w:marRight w:val="0"/>
      <w:marTop w:val="0"/>
      <w:marBottom w:val="0"/>
      <w:divBdr>
        <w:top w:val="none" w:sz="0" w:space="0" w:color="auto"/>
        <w:left w:val="none" w:sz="0" w:space="0" w:color="auto"/>
        <w:bottom w:val="none" w:sz="0" w:space="0" w:color="auto"/>
        <w:right w:val="none" w:sz="0" w:space="0" w:color="auto"/>
      </w:divBdr>
    </w:div>
    <w:div w:id="483476645">
      <w:bodyDiv w:val="1"/>
      <w:marLeft w:val="0"/>
      <w:marRight w:val="0"/>
      <w:marTop w:val="0"/>
      <w:marBottom w:val="0"/>
      <w:divBdr>
        <w:top w:val="none" w:sz="0" w:space="0" w:color="auto"/>
        <w:left w:val="none" w:sz="0" w:space="0" w:color="auto"/>
        <w:bottom w:val="none" w:sz="0" w:space="0" w:color="auto"/>
        <w:right w:val="none" w:sz="0" w:space="0" w:color="auto"/>
      </w:divBdr>
    </w:div>
    <w:div w:id="495347627">
      <w:bodyDiv w:val="1"/>
      <w:marLeft w:val="0"/>
      <w:marRight w:val="0"/>
      <w:marTop w:val="0"/>
      <w:marBottom w:val="0"/>
      <w:divBdr>
        <w:top w:val="none" w:sz="0" w:space="0" w:color="auto"/>
        <w:left w:val="none" w:sz="0" w:space="0" w:color="auto"/>
        <w:bottom w:val="none" w:sz="0" w:space="0" w:color="auto"/>
        <w:right w:val="none" w:sz="0" w:space="0" w:color="auto"/>
      </w:divBdr>
    </w:div>
    <w:div w:id="498278288">
      <w:bodyDiv w:val="1"/>
      <w:marLeft w:val="0"/>
      <w:marRight w:val="0"/>
      <w:marTop w:val="0"/>
      <w:marBottom w:val="0"/>
      <w:divBdr>
        <w:top w:val="none" w:sz="0" w:space="0" w:color="auto"/>
        <w:left w:val="none" w:sz="0" w:space="0" w:color="auto"/>
        <w:bottom w:val="none" w:sz="0" w:space="0" w:color="auto"/>
        <w:right w:val="none" w:sz="0" w:space="0" w:color="auto"/>
      </w:divBdr>
    </w:div>
    <w:div w:id="529496853">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584997145">
      <w:bodyDiv w:val="1"/>
      <w:marLeft w:val="0"/>
      <w:marRight w:val="0"/>
      <w:marTop w:val="0"/>
      <w:marBottom w:val="0"/>
      <w:divBdr>
        <w:top w:val="none" w:sz="0" w:space="0" w:color="auto"/>
        <w:left w:val="none" w:sz="0" w:space="0" w:color="auto"/>
        <w:bottom w:val="none" w:sz="0" w:space="0" w:color="auto"/>
        <w:right w:val="none" w:sz="0" w:space="0" w:color="auto"/>
      </w:divBdr>
    </w:div>
    <w:div w:id="605310839">
      <w:bodyDiv w:val="1"/>
      <w:marLeft w:val="0"/>
      <w:marRight w:val="0"/>
      <w:marTop w:val="0"/>
      <w:marBottom w:val="0"/>
      <w:divBdr>
        <w:top w:val="none" w:sz="0" w:space="0" w:color="auto"/>
        <w:left w:val="none" w:sz="0" w:space="0" w:color="auto"/>
        <w:bottom w:val="none" w:sz="0" w:space="0" w:color="auto"/>
        <w:right w:val="none" w:sz="0" w:space="0" w:color="auto"/>
      </w:divBdr>
    </w:div>
    <w:div w:id="609319009">
      <w:bodyDiv w:val="1"/>
      <w:marLeft w:val="0"/>
      <w:marRight w:val="0"/>
      <w:marTop w:val="0"/>
      <w:marBottom w:val="0"/>
      <w:divBdr>
        <w:top w:val="none" w:sz="0" w:space="0" w:color="auto"/>
        <w:left w:val="none" w:sz="0" w:space="0" w:color="auto"/>
        <w:bottom w:val="none" w:sz="0" w:space="0" w:color="auto"/>
        <w:right w:val="none" w:sz="0" w:space="0" w:color="auto"/>
      </w:divBdr>
    </w:div>
    <w:div w:id="611329418">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672607386">
      <w:bodyDiv w:val="1"/>
      <w:marLeft w:val="0"/>
      <w:marRight w:val="0"/>
      <w:marTop w:val="0"/>
      <w:marBottom w:val="0"/>
      <w:divBdr>
        <w:top w:val="none" w:sz="0" w:space="0" w:color="auto"/>
        <w:left w:val="none" w:sz="0" w:space="0" w:color="auto"/>
        <w:bottom w:val="none" w:sz="0" w:space="0" w:color="auto"/>
        <w:right w:val="none" w:sz="0" w:space="0" w:color="auto"/>
      </w:divBdr>
    </w:div>
    <w:div w:id="715666424">
      <w:bodyDiv w:val="1"/>
      <w:marLeft w:val="0"/>
      <w:marRight w:val="0"/>
      <w:marTop w:val="0"/>
      <w:marBottom w:val="0"/>
      <w:divBdr>
        <w:top w:val="none" w:sz="0" w:space="0" w:color="auto"/>
        <w:left w:val="none" w:sz="0" w:space="0" w:color="auto"/>
        <w:bottom w:val="none" w:sz="0" w:space="0" w:color="auto"/>
        <w:right w:val="none" w:sz="0" w:space="0" w:color="auto"/>
      </w:divBdr>
    </w:div>
    <w:div w:id="720404392">
      <w:bodyDiv w:val="1"/>
      <w:marLeft w:val="0"/>
      <w:marRight w:val="0"/>
      <w:marTop w:val="0"/>
      <w:marBottom w:val="0"/>
      <w:divBdr>
        <w:top w:val="none" w:sz="0" w:space="0" w:color="auto"/>
        <w:left w:val="none" w:sz="0" w:space="0" w:color="auto"/>
        <w:bottom w:val="none" w:sz="0" w:space="0" w:color="auto"/>
        <w:right w:val="none" w:sz="0" w:space="0" w:color="auto"/>
      </w:divBdr>
    </w:div>
    <w:div w:id="737438430">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895433407">
      <w:bodyDiv w:val="1"/>
      <w:marLeft w:val="0"/>
      <w:marRight w:val="0"/>
      <w:marTop w:val="0"/>
      <w:marBottom w:val="0"/>
      <w:divBdr>
        <w:top w:val="none" w:sz="0" w:space="0" w:color="auto"/>
        <w:left w:val="none" w:sz="0" w:space="0" w:color="auto"/>
        <w:bottom w:val="none" w:sz="0" w:space="0" w:color="auto"/>
        <w:right w:val="none" w:sz="0" w:space="0" w:color="auto"/>
      </w:divBdr>
    </w:div>
    <w:div w:id="997422171">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97335177">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48667155">
      <w:bodyDiv w:val="1"/>
      <w:marLeft w:val="0"/>
      <w:marRight w:val="0"/>
      <w:marTop w:val="0"/>
      <w:marBottom w:val="0"/>
      <w:divBdr>
        <w:top w:val="none" w:sz="0" w:space="0" w:color="auto"/>
        <w:left w:val="none" w:sz="0" w:space="0" w:color="auto"/>
        <w:bottom w:val="none" w:sz="0" w:space="0" w:color="auto"/>
        <w:right w:val="none" w:sz="0" w:space="0" w:color="auto"/>
      </w:divBdr>
    </w:div>
    <w:div w:id="1152523331">
      <w:bodyDiv w:val="1"/>
      <w:marLeft w:val="0"/>
      <w:marRight w:val="0"/>
      <w:marTop w:val="0"/>
      <w:marBottom w:val="0"/>
      <w:divBdr>
        <w:top w:val="none" w:sz="0" w:space="0" w:color="auto"/>
        <w:left w:val="none" w:sz="0" w:space="0" w:color="auto"/>
        <w:bottom w:val="none" w:sz="0" w:space="0" w:color="auto"/>
        <w:right w:val="none" w:sz="0" w:space="0" w:color="auto"/>
      </w:divBdr>
    </w:div>
    <w:div w:id="1200630919">
      <w:bodyDiv w:val="1"/>
      <w:marLeft w:val="0"/>
      <w:marRight w:val="0"/>
      <w:marTop w:val="0"/>
      <w:marBottom w:val="0"/>
      <w:divBdr>
        <w:top w:val="none" w:sz="0" w:space="0" w:color="auto"/>
        <w:left w:val="none" w:sz="0" w:space="0" w:color="auto"/>
        <w:bottom w:val="none" w:sz="0" w:space="0" w:color="auto"/>
        <w:right w:val="none" w:sz="0" w:space="0" w:color="auto"/>
      </w:divBdr>
    </w:div>
    <w:div w:id="1243685663">
      <w:bodyDiv w:val="1"/>
      <w:marLeft w:val="0"/>
      <w:marRight w:val="0"/>
      <w:marTop w:val="0"/>
      <w:marBottom w:val="0"/>
      <w:divBdr>
        <w:top w:val="none" w:sz="0" w:space="0" w:color="auto"/>
        <w:left w:val="none" w:sz="0" w:space="0" w:color="auto"/>
        <w:bottom w:val="none" w:sz="0" w:space="0" w:color="auto"/>
        <w:right w:val="none" w:sz="0" w:space="0" w:color="auto"/>
      </w:divBdr>
    </w:div>
    <w:div w:id="1304314329">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1126261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14510379">
      <w:bodyDiv w:val="1"/>
      <w:marLeft w:val="0"/>
      <w:marRight w:val="0"/>
      <w:marTop w:val="0"/>
      <w:marBottom w:val="0"/>
      <w:divBdr>
        <w:top w:val="none" w:sz="0" w:space="0" w:color="auto"/>
        <w:left w:val="none" w:sz="0" w:space="0" w:color="auto"/>
        <w:bottom w:val="none" w:sz="0" w:space="0" w:color="auto"/>
        <w:right w:val="none" w:sz="0" w:space="0" w:color="auto"/>
      </w:divBdr>
    </w:div>
    <w:div w:id="1624730051">
      <w:bodyDiv w:val="1"/>
      <w:marLeft w:val="0"/>
      <w:marRight w:val="0"/>
      <w:marTop w:val="0"/>
      <w:marBottom w:val="0"/>
      <w:divBdr>
        <w:top w:val="none" w:sz="0" w:space="0" w:color="auto"/>
        <w:left w:val="none" w:sz="0" w:space="0" w:color="auto"/>
        <w:bottom w:val="none" w:sz="0" w:space="0" w:color="auto"/>
        <w:right w:val="none" w:sz="0" w:space="0" w:color="auto"/>
      </w:divBdr>
    </w:div>
    <w:div w:id="1625652364">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721132133">
      <w:bodyDiv w:val="1"/>
      <w:marLeft w:val="0"/>
      <w:marRight w:val="0"/>
      <w:marTop w:val="0"/>
      <w:marBottom w:val="0"/>
      <w:divBdr>
        <w:top w:val="none" w:sz="0" w:space="0" w:color="auto"/>
        <w:left w:val="none" w:sz="0" w:space="0" w:color="auto"/>
        <w:bottom w:val="none" w:sz="0" w:space="0" w:color="auto"/>
        <w:right w:val="none" w:sz="0" w:space="0" w:color="auto"/>
      </w:divBdr>
    </w:div>
    <w:div w:id="1743481505">
      <w:bodyDiv w:val="1"/>
      <w:marLeft w:val="0"/>
      <w:marRight w:val="0"/>
      <w:marTop w:val="0"/>
      <w:marBottom w:val="0"/>
      <w:divBdr>
        <w:top w:val="none" w:sz="0" w:space="0" w:color="auto"/>
        <w:left w:val="none" w:sz="0" w:space="0" w:color="auto"/>
        <w:bottom w:val="none" w:sz="0" w:space="0" w:color="auto"/>
        <w:right w:val="none" w:sz="0" w:space="0" w:color="auto"/>
      </w:divBdr>
    </w:div>
    <w:div w:id="1772554185">
      <w:bodyDiv w:val="1"/>
      <w:marLeft w:val="0"/>
      <w:marRight w:val="0"/>
      <w:marTop w:val="0"/>
      <w:marBottom w:val="0"/>
      <w:divBdr>
        <w:top w:val="none" w:sz="0" w:space="0" w:color="auto"/>
        <w:left w:val="none" w:sz="0" w:space="0" w:color="auto"/>
        <w:bottom w:val="none" w:sz="0" w:space="0" w:color="auto"/>
        <w:right w:val="none" w:sz="0" w:space="0" w:color="auto"/>
      </w:divBdr>
    </w:div>
    <w:div w:id="1815442972">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51401057">
      <w:bodyDiv w:val="1"/>
      <w:marLeft w:val="0"/>
      <w:marRight w:val="0"/>
      <w:marTop w:val="0"/>
      <w:marBottom w:val="0"/>
      <w:divBdr>
        <w:top w:val="none" w:sz="0" w:space="0" w:color="auto"/>
        <w:left w:val="none" w:sz="0" w:space="0" w:color="auto"/>
        <w:bottom w:val="none" w:sz="0" w:space="0" w:color="auto"/>
        <w:right w:val="none" w:sz="0" w:space="0" w:color="auto"/>
      </w:divBdr>
    </w:div>
    <w:div w:id="1956712660">
      <w:bodyDiv w:val="1"/>
      <w:marLeft w:val="0"/>
      <w:marRight w:val="0"/>
      <w:marTop w:val="0"/>
      <w:marBottom w:val="0"/>
      <w:divBdr>
        <w:top w:val="none" w:sz="0" w:space="0" w:color="auto"/>
        <w:left w:val="none" w:sz="0" w:space="0" w:color="auto"/>
        <w:bottom w:val="none" w:sz="0" w:space="0" w:color="auto"/>
        <w:right w:val="none" w:sz="0" w:space="0" w:color="auto"/>
      </w:divBdr>
    </w:div>
    <w:div w:id="2069182698">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A8450-07C5-4BC9-AC97-99FA982F2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11</Pages>
  <Words>3795</Words>
  <Characters>21633</Characters>
  <DocSecurity>0</DocSecurity>
  <Lines>180</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25378</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2018-09-28T16:17:00Z</cp:lastPrinted>
  <dcterms:created xsi:type="dcterms:W3CDTF">2021-01-22T16:36:00Z</dcterms:created>
  <dcterms:modified xsi:type="dcterms:W3CDTF">2024-03-15T12:40:00Z</dcterms:modified>
</cp:coreProperties>
</file>